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0B5576" w14:textId="6023E97D" w:rsidR="009039D4" w:rsidRDefault="009039D4" w:rsidP="00473A7C">
      <w:pPr>
        <w:spacing w:after="0"/>
        <w:jc w:val="both"/>
        <w:rPr>
          <w:rFonts w:ascii="Calibri Light" w:hAnsi="Calibri Light" w:cs="Calibri Light"/>
        </w:rPr>
      </w:pPr>
      <w:bookmarkStart w:id="0" w:name="_Hlk164760767"/>
      <w:r>
        <w:rPr>
          <w:rFonts w:ascii="Calibri Light" w:hAnsi="Calibri Light" w:cs="Calibri Light"/>
          <w:b/>
        </w:rPr>
        <w:t xml:space="preserve">Załącznik nr 1 – Formularz ofertowy </w:t>
      </w:r>
    </w:p>
    <w:p w14:paraId="49DA5F71" w14:textId="77777777" w:rsidR="00473A7C" w:rsidRDefault="00473A7C" w:rsidP="00473A7C">
      <w:pPr>
        <w:spacing w:after="0"/>
        <w:rPr>
          <w:rFonts w:ascii="Calibri Light" w:hAnsi="Calibri Light" w:cs="Calibri Light"/>
        </w:rPr>
      </w:pPr>
    </w:p>
    <w:p w14:paraId="598C4824" w14:textId="77777777" w:rsidR="009039D4" w:rsidRDefault="009039D4" w:rsidP="00473A7C">
      <w:pPr>
        <w:spacing w:after="0"/>
        <w:rPr>
          <w:rFonts w:ascii="Calibri Light" w:hAnsi="Calibri Light" w:cs="Calibri Light"/>
        </w:rPr>
      </w:pPr>
      <w:r>
        <w:rPr>
          <w:rFonts w:ascii="Calibri Light" w:hAnsi="Calibri Light" w:cs="Calibri Light"/>
        </w:rPr>
        <w:t>……………………………….</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sidR="00473A7C">
        <w:rPr>
          <w:rFonts w:ascii="Calibri Light" w:hAnsi="Calibri Light" w:cs="Calibri Light"/>
        </w:rPr>
        <w:tab/>
      </w:r>
      <w:r w:rsidR="00473A7C">
        <w:rPr>
          <w:rFonts w:ascii="Calibri Light" w:hAnsi="Calibri Light" w:cs="Calibri Light"/>
        </w:rPr>
        <w:tab/>
      </w:r>
      <w:r>
        <w:rPr>
          <w:rFonts w:ascii="Calibri Light" w:hAnsi="Calibri Light" w:cs="Calibri Light"/>
        </w:rPr>
        <w:t>………………………………..</w:t>
      </w:r>
    </w:p>
    <w:p w14:paraId="75B881F7" w14:textId="77777777" w:rsidR="009039D4" w:rsidRDefault="009039D4" w:rsidP="00473A7C">
      <w:pPr>
        <w:spacing w:after="0"/>
        <w:rPr>
          <w:rFonts w:ascii="Calibri Light" w:hAnsi="Calibri Light" w:cs="Calibri Light"/>
        </w:rPr>
      </w:pPr>
      <w:r>
        <w:rPr>
          <w:rFonts w:ascii="Calibri Light" w:hAnsi="Calibri Light" w:cs="Calibri Light"/>
        </w:rPr>
        <w:t>Pieczęć Wykonawcy</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 xml:space="preserve">       </w:t>
      </w:r>
      <w:r w:rsidR="00473A7C">
        <w:rPr>
          <w:rFonts w:ascii="Calibri Light" w:hAnsi="Calibri Light" w:cs="Calibri Light"/>
        </w:rPr>
        <w:tab/>
      </w:r>
      <w:r>
        <w:rPr>
          <w:rFonts w:ascii="Calibri Light" w:hAnsi="Calibri Light" w:cs="Calibri Light"/>
        </w:rPr>
        <w:t xml:space="preserve">Miejscowość, data </w:t>
      </w:r>
      <w:r>
        <w:rPr>
          <w:rFonts w:ascii="Calibri Light" w:hAnsi="Calibri Light" w:cs="Calibri Light"/>
        </w:rPr>
        <w:tab/>
      </w:r>
      <w:r>
        <w:rPr>
          <w:rFonts w:ascii="Calibri Light" w:hAnsi="Calibri Light" w:cs="Calibri Light"/>
        </w:rPr>
        <w:tab/>
        <w:t xml:space="preserve">                                        </w:t>
      </w:r>
    </w:p>
    <w:p w14:paraId="425EC85B" w14:textId="77777777" w:rsidR="009039D4" w:rsidRDefault="009039D4" w:rsidP="00473A7C">
      <w:pPr>
        <w:autoSpaceDE w:val="0"/>
        <w:spacing w:after="0"/>
        <w:jc w:val="both"/>
        <w:rPr>
          <w:rFonts w:ascii="Calibri Light" w:hAnsi="Calibri Light" w:cs="Calibri Light"/>
        </w:rPr>
      </w:pPr>
    </w:p>
    <w:p w14:paraId="49392CFD" w14:textId="77777777" w:rsidR="009039D4" w:rsidRDefault="009039D4" w:rsidP="00473A7C">
      <w:pPr>
        <w:spacing w:after="0"/>
        <w:jc w:val="center"/>
        <w:rPr>
          <w:rFonts w:ascii="Calibri Light" w:hAnsi="Calibri Light" w:cs="Calibri Light"/>
        </w:rPr>
      </w:pPr>
      <w:r>
        <w:rPr>
          <w:rFonts w:ascii="Calibri Light" w:hAnsi="Calibri Light" w:cs="Calibri Light"/>
          <w:b/>
        </w:rPr>
        <w:t>OFERTA</w:t>
      </w:r>
    </w:p>
    <w:p w14:paraId="317FCF43" w14:textId="77777777" w:rsidR="009039D4" w:rsidRDefault="009039D4" w:rsidP="00473A7C">
      <w:pPr>
        <w:spacing w:after="0"/>
        <w:jc w:val="both"/>
        <w:rPr>
          <w:rFonts w:ascii="Calibri Light" w:hAnsi="Calibri Light" w:cs="Calibri Light"/>
        </w:rPr>
      </w:pPr>
      <w:r>
        <w:rPr>
          <w:rFonts w:ascii="Calibri Light" w:hAnsi="Calibri Light" w:cs="Calibri Light"/>
        </w:rPr>
        <w:t>Dane Wykonawcy:</w:t>
      </w:r>
    </w:p>
    <w:p w14:paraId="0F3EFFA8" w14:textId="77777777" w:rsidR="009039D4" w:rsidRDefault="009039D4" w:rsidP="00473A7C">
      <w:pPr>
        <w:spacing w:after="0"/>
        <w:jc w:val="both"/>
        <w:rPr>
          <w:rFonts w:ascii="Calibri Light" w:hAnsi="Calibri Light" w:cs="Calibri Light"/>
        </w:rPr>
      </w:pPr>
      <w:r>
        <w:rPr>
          <w:rFonts w:ascii="Calibri Light" w:hAnsi="Calibri Light" w:cs="Calibri Light"/>
        </w:rPr>
        <w:t>Nazwa……………………………………………</w:t>
      </w:r>
    </w:p>
    <w:p w14:paraId="7EE279FD" w14:textId="77777777" w:rsidR="009039D4" w:rsidRDefault="009039D4" w:rsidP="00473A7C">
      <w:pPr>
        <w:spacing w:after="0"/>
        <w:jc w:val="both"/>
        <w:rPr>
          <w:rFonts w:ascii="Calibri Light" w:hAnsi="Calibri Light" w:cs="Calibri Light"/>
        </w:rPr>
      </w:pPr>
      <w:r>
        <w:rPr>
          <w:rFonts w:ascii="Calibri Light" w:hAnsi="Calibri Light" w:cs="Calibri Light"/>
        </w:rPr>
        <w:t>Adres ………………………………………………………………</w:t>
      </w:r>
    </w:p>
    <w:p w14:paraId="516ED452" w14:textId="77777777" w:rsidR="009039D4" w:rsidRDefault="009039D4" w:rsidP="00473A7C">
      <w:pPr>
        <w:spacing w:after="0"/>
        <w:jc w:val="both"/>
        <w:rPr>
          <w:rFonts w:ascii="Calibri Light" w:hAnsi="Calibri Light" w:cs="Calibri Light"/>
        </w:rPr>
      </w:pPr>
      <w:r>
        <w:rPr>
          <w:rFonts w:ascii="Calibri Light" w:hAnsi="Calibri Light" w:cs="Calibri Light"/>
        </w:rPr>
        <w:t>NIP………………………… REGON …………………………….KRS ……………………………………………………………</w:t>
      </w:r>
    </w:p>
    <w:p w14:paraId="23D43FE8" w14:textId="77777777" w:rsidR="009039D4" w:rsidRDefault="009039D4" w:rsidP="00473A7C">
      <w:pPr>
        <w:spacing w:after="0"/>
        <w:jc w:val="both"/>
        <w:rPr>
          <w:rFonts w:ascii="Calibri Light" w:hAnsi="Calibri Light" w:cs="Calibri Light"/>
        </w:rPr>
      </w:pPr>
      <w:r>
        <w:rPr>
          <w:rFonts w:ascii="Calibri Light" w:hAnsi="Calibri Light" w:cs="Calibri Light"/>
        </w:rPr>
        <w:t>Osoba do kontaktu: …………………………………………</w:t>
      </w:r>
      <w:r w:rsidR="006D1DD2">
        <w:rPr>
          <w:rFonts w:ascii="Calibri Light" w:hAnsi="Calibri Light" w:cs="Calibri Light"/>
        </w:rPr>
        <w:t>……</w:t>
      </w:r>
      <w:r>
        <w:rPr>
          <w:rFonts w:ascii="Calibri Light" w:hAnsi="Calibri Light" w:cs="Calibri Light"/>
        </w:rPr>
        <w:t>.</w:t>
      </w:r>
    </w:p>
    <w:p w14:paraId="20A47343" w14:textId="77777777" w:rsidR="009039D4" w:rsidRDefault="009039D4" w:rsidP="00473A7C">
      <w:pPr>
        <w:spacing w:after="0"/>
        <w:jc w:val="both"/>
        <w:rPr>
          <w:rFonts w:ascii="Calibri Light" w:hAnsi="Calibri Light" w:cs="Calibri Light"/>
          <w:lang w:val="en-US"/>
        </w:rPr>
      </w:pPr>
      <w:r>
        <w:rPr>
          <w:rFonts w:ascii="Calibri Light" w:hAnsi="Calibri Light" w:cs="Calibri Light"/>
          <w:lang w:val="en-US"/>
        </w:rPr>
        <w:t>Tel……………………………………………………………</w:t>
      </w:r>
    </w:p>
    <w:p w14:paraId="5FE68BDB" w14:textId="77777777" w:rsidR="009039D4" w:rsidRDefault="009039D4" w:rsidP="00473A7C">
      <w:pPr>
        <w:spacing w:after="0"/>
        <w:jc w:val="both"/>
        <w:rPr>
          <w:rFonts w:ascii="Calibri Light" w:hAnsi="Calibri Light" w:cs="Calibri Light"/>
          <w:lang w:val="en-US"/>
        </w:rPr>
      </w:pPr>
      <w:proofErr w:type="spellStart"/>
      <w:r>
        <w:rPr>
          <w:rFonts w:ascii="Calibri Light" w:hAnsi="Calibri Light" w:cs="Calibri Light"/>
          <w:lang w:val="en-US"/>
        </w:rPr>
        <w:t>Adres</w:t>
      </w:r>
      <w:proofErr w:type="spellEnd"/>
      <w:r>
        <w:rPr>
          <w:rFonts w:ascii="Calibri Light" w:hAnsi="Calibri Light" w:cs="Calibri Light"/>
          <w:lang w:val="en-US"/>
        </w:rPr>
        <w:t xml:space="preserve"> e – mail………………………………………………………</w:t>
      </w:r>
    </w:p>
    <w:p w14:paraId="2A904B71" w14:textId="77777777" w:rsidR="009039D4" w:rsidRDefault="009039D4" w:rsidP="00473A7C">
      <w:pPr>
        <w:spacing w:after="0"/>
        <w:jc w:val="both"/>
        <w:rPr>
          <w:rFonts w:ascii="Calibri Light" w:hAnsi="Calibri Light" w:cs="Calibri Light"/>
          <w:lang w:val="en-US"/>
        </w:rPr>
      </w:pPr>
    </w:p>
    <w:p w14:paraId="7CAB03B1" w14:textId="533F1D6A" w:rsidR="00235AFB" w:rsidRPr="00855CF6" w:rsidRDefault="009039D4" w:rsidP="00473A7C">
      <w:pPr>
        <w:spacing w:after="0"/>
        <w:jc w:val="both"/>
        <w:rPr>
          <w:rFonts w:ascii="Calibri Light" w:hAnsi="Calibri Light" w:cs="Calibri Light"/>
          <w:b/>
          <w:bCs/>
        </w:rPr>
      </w:pPr>
      <w:r>
        <w:rPr>
          <w:rFonts w:ascii="Calibri Light" w:hAnsi="Calibri Light" w:cs="Calibri Light"/>
        </w:rPr>
        <w:t xml:space="preserve">W </w:t>
      </w:r>
      <w:r w:rsidRPr="00A16106">
        <w:rPr>
          <w:rFonts w:ascii="Calibri Light" w:hAnsi="Calibri Light" w:cs="Calibri Light"/>
        </w:rPr>
        <w:t>odpowiedzi na zapytanie ofertowe</w:t>
      </w:r>
      <w:r w:rsidR="00B774C7" w:rsidRPr="00B774C7">
        <w:rPr>
          <w:rFonts w:ascii="Calibri Light" w:hAnsi="Calibri Light" w:cs="Calibri Light"/>
          <w:b/>
        </w:rPr>
        <w:t xml:space="preserve"> </w:t>
      </w:r>
      <w:r w:rsidRPr="00A16106">
        <w:rPr>
          <w:rFonts w:ascii="Calibri Light" w:hAnsi="Calibri Light" w:cs="Calibri Light"/>
        </w:rPr>
        <w:t xml:space="preserve">z dnia </w:t>
      </w:r>
      <w:r w:rsidR="003C4DB2">
        <w:rPr>
          <w:rFonts w:ascii="Calibri Light" w:hAnsi="Calibri Light" w:cs="Calibri Light"/>
          <w:b/>
          <w:bCs/>
        </w:rPr>
        <w:t>15.12.2025</w:t>
      </w:r>
      <w:r w:rsidR="00D60F22">
        <w:rPr>
          <w:rFonts w:ascii="Calibri Light" w:hAnsi="Calibri Light" w:cs="Calibri Light"/>
          <w:b/>
          <w:bCs/>
        </w:rPr>
        <w:t xml:space="preserve"> r.</w:t>
      </w:r>
      <w:r w:rsidR="00E77ECD">
        <w:rPr>
          <w:rFonts w:ascii="Calibri Light" w:hAnsi="Calibri Light" w:cs="Calibri Light"/>
          <w:b/>
          <w:bCs/>
        </w:rPr>
        <w:t xml:space="preserve"> </w:t>
      </w:r>
      <w:r w:rsidRPr="00A16106">
        <w:rPr>
          <w:rFonts w:ascii="Calibri Light" w:hAnsi="Calibri Light" w:cs="Calibri Light"/>
        </w:rPr>
        <w:t>przedstawiamy poniższą ofertę cenową:</w:t>
      </w:r>
    </w:p>
    <w:tbl>
      <w:tblPr>
        <w:tblW w:w="5000" w:type="pct"/>
        <w:jc w:val="center"/>
        <w:tblLook w:val="0000" w:firstRow="0" w:lastRow="0" w:firstColumn="0" w:lastColumn="0" w:noHBand="0" w:noVBand="0"/>
      </w:tblPr>
      <w:tblGrid>
        <w:gridCol w:w="2819"/>
        <w:gridCol w:w="774"/>
        <w:gridCol w:w="1211"/>
        <w:gridCol w:w="1632"/>
        <w:gridCol w:w="847"/>
        <w:gridCol w:w="1636"/>
      </w:tblGrid>
      <w:tr w:rsidR="00210FB2" w14:paraId="76C5E13A" w14:textId="77777777" w:rsidTr="00EB1964">
        <w:trPr>
          <w:trHeight w:val="397"/>
          <w:jc w:val="center"/>
        </w:trPr>
        <w:tc>
          <w:tcPr>
            <w:tcW w:w="1580"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7B98EBE" w14:textId="77800085" w:rsidR="00210FB2" w:rsidRDefault="00210FB2" w:rsidP="000F2626">
            <w:pPr>
              <w:spacing w:after="0"/>
              <w:jc w:val="both"/>
              <w:rPr>
                <w:rFonts w:ascii="Calibri Light" w:hAnsi="Calibri Light" w:cs="Calibri Light"/>
                <w:b/>
                <w:bCs/>
              </w:rPr>
            </w:pPr>
            <w:r>
              <w:rPr>
                <w:rFonts w:ascii="Calibri Light" w:hAnsi="Calibri Light" w:cs="Calibri Light"/>
                <w:b/>
                <w:bCs/>
              </w:rPr>
              <w:t>Przedmiot oferty</w:t>
            </w:r>
            <w:r w:rsidR="009E4432">
              <w:rPr>
                <w:rFonts w:ascii="Calibri Light" w:hAnsi="Calibri Light" w:cs="Calibri Light"/>
                <w:b/>
                <w:bCs/>
              </w:rPr>
              <w:t>*</w:t>
            </w:r>
          </w:p>
        </w:tc>
        <w:tc>
          <w:tcPr>
            <w:tcW w:w="434"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4A5E92A" w14:textId="77777777" w:rsidR="00210FB2" w:rsidRDefault="00210FB2" w:rsidP="000F2626">
            <w:pPr>
              <w:spacing w:after="0"/>
              <w:jc w:val="both"/>
              <w:rPr>
                <w:rFonts w:ascii="Calibri Light" w:hAnsi="Calibri Light" w:cs="Calibri Light"/>
                <w:b/>
                <w:bCs/>
              </w:rPr>
            </w:pPr>
            <w:r>
              <w:rPr>
                <w:rFonts w:ascii="Calibri Light" w:hAnsi="Calibri Light" w:cs="Calibri Light"/>
                <w:b/>
                <w:bCs/>
              </w:rPr>
              <w:t xml:space="preserve">Liczba sztuk </w:t>
            </w:r>
          </w:p>
        </w:tc>
        <w:tc>
          <w:tcPr>
            <w:tcW w:w="679"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BEEB770" w14:textId="77777777" w:rsidR="00210FB2" w:rsidRDefault="00210FB2" w:rsidP="000F2626">
            <w:pPr>
              <w:spacing w:after="0"/>
              <w:jc w:val="both"/>
              <w:rPr>
                <w:rFonts w:ascii="Calibri Light" w:hAnsi="Calibri Light" w:cs="Calibri Light"/>
                <w:b/>
                <w:bCs/>
              </w:rPr>
            </w:pPr>
            <w:r>
              <w:rPr>
                <w:rFonts w:ascii="Calibri Light" w:hAnsi="Calibri Light" w:cs="Calibri Light"/>
                <w:b/>
                <w:bCs/>
              </w:rPr>
              <w:t xml:space="preserve">Cena netto </w:t>
            </w:r>
          </w:p>
        </w:tc>
        <w:tc>
          <w:tcPr>
            <w:tcW w:w="915"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00032F4" w14:textId="77777777" w:rsidR="00210FB2" w:rsidRDefault="00210FB2" w:rsidP="000F2626">
            <w:pPr>
              <w:spacing w:after="0"/>
              <w:jc w:val="both"/>
              <w:rPr>
                <w:rFonts w:ascii="Calibri Light" w:hAnsi="Calibri Light" w:cs="Calibri Light"/>
                <w:b/>
                <w:bCs/>
              </w:rPr>
            </w:pPr>
            <w:r>
              <w:rPr>
                <w:rFonts w:ascii="Calibri Light" w:hAnsi="Calibri Light" w:cs="Calibri Light"/>
                <w:b/>
                <w:bCs/>
              </w:rPr>
              <w:t xml:space="preserve">Wartość netto </w:t>
            </w:r>
          </w:p>
        </w:tc>
        <w:tc>
          <w:tcPr>
            <w:tcW w:w="475"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2AFB0BA" w14:textId="77777777" w:rsidR="00210FB2" w:rsidRDefault="00743B9F" w:rsidP="000F2626">
            <w:pPr>
              <w:spacing w:after="0"/>
              <w:jc w:val="both"/>
              <w:rPr>
                <w:rFonts w:ascii="Calibri Light" w:hAnsi="Calibri Light" w:cs="Calibri Light"/>
                <w:b/>
                <w:bCs/>
              </w:rPr>
            </w:pPr>
            <w:r>
              <w:rPr>
                <w:rFonts w:ascii="Calibri Light" w:hAnsi="Calibri Light" w:cs="Calibri Light"/>
                <w:b/>
                <w:bCs/>
              </w:rPr>
              <w:t xml:space="preserve">Stawka </w:t>
            </w:r>
            <w:r w:rsidR="00210FB2">
              <w:rPr>
                <w:rFonts w:ascii="Calibri Light" w:hAnsi="Calibri Light" w:cs="Calibri Light"/>
                <w:b/>
                <w:bCs/>
              </w:rPr>
              <w:t>VAT</w:t>
            </w:r>
          </w:p>
        </w:tc>
        <w:tc>
          <w:tcPr>
            <w:tcW w:w="917"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91BB39A" w14:textId="77777777" w:rsidR="00210FB2" w:rsidRDefault="00210FB2" w:rsidP="00E77ECD">
            <w:pPr>
              <w:spacing w:after="0"/>
              <w:jc w:val="both"/>
              <w:rPr>
                <w:rFonts w:ascii="Calibri Light" w:hAnsi="Calibri Light" w:cs="Calibri Light"/>
                <w:b/>
                <w:bCs/>
              </w:rPr>
            </w:pPr>
            <w:r>
              <w:rPr>
                <w:rFonts w:ascii="Calibri Light" w:hAnsi="Calibri Light" w:cs="Calibri Light"/>
                <w:b/>
                <w:bCs/>
              </w:rPr>
              <w:t xml:space="preserve">Wartość brutto </w:t>
            </w:r>
          </w:p>
        </w:tc>
      </w:tr>
      <w:tr w:rsidR="00114948" w14:paraId="62BFAD84" w14:textId="77777777" w:rsidTr="00114948">
        <w:trPr>
          <w:trHeight w:val="535"/>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51BD35A4" w14:textId="23874F6A" w:rsidR="00114948" w:rsidRDefault="00114948" w:rsidP="00CD361E">
            <w:pPr>
              <w:spacing w:after="0"/>
              <w:jc w:val="both"/>
              <w:rPr>
                <w:rFonts w:ascii="Calibri Light" w:hAnsi="Calibri Light" w:cs="Calibri Light"/>
              </w:rPr>
            </w:pPr>
            <w:r>
              <w:rPr>
                <w:rFonts w:ascii="Calibri Light" w:hAnsi="Calibri Light" w:cs="Calibri Light"/>
              </w:rPr>
              <w:t>Część I</w:t>
            </w:r>
          </w:p>
        </w:tc>
      </w:tr>
      <w:tr w:rsidR="00CD361E" w14:paraId="4E7967A9" w14:textId="77777777" w:rsidTr="009E4432">
        <w:trPr>
          <w:trHeight w:val="535"/>
          <w:jc w:val="center"/>
        </w:trPr>
        <w:tc>
          <w:tcPr>
            <w:tcW w:w="1580" w:type="pct"/>
            <w:tcBorders>
              <w:top w:val="single" w:sz="4" w:space="0" w:color="auto"/>
              <w:left w:val="single" w:sz="4" w:space="0" w:color="auto"/>
              <w:bottom w:val="single" w:sz="4" w:space="0" w:color="auto"/>
              <w:right w:val="single" w:sz="4" w:space="0" w:color="auto"/>
            </w:tcBorders>
            <w:shd w:val="clear" w:color="auto" w:fill="auto"/>
          </w:tcPr>
          <w:p w14:paraId="205E5673" w14:textId="77777777" w:rsidR="00CD361E" w:rsidRDefault="00CD361E" w:rsidP="008331AD">
            <w:pPr>
              <w:spacing w:after="0"/>
              <w:rPr>
                <w:rFonts w:ascii="Calibri Light" w:hAnsi="Calibri Light" w:cs="Calibri Light"/>
              </w:rPr>
            </w:pPr>
            <w:r>
              <w:rPr>
                <w:rFonts w:ascii="Calibri Light" w:hAnsi="Calibri Light" w:cs="Calibri Light"/>
              </w:rPr>
              <w:t xml:space="preserve">Ciepłomierz </w:t>
            </w:r>
            <w:proofErr w:type="spellStart"/>
            <w:r>
              <w:rPr>
                <w:rFonts w:ascii="Calibri Light" w:hAnsi="Calibri Light" w:cs="Calibri Light"/>
              </w:rPr>
              <w:t>ModBus</w:t>
            </w:r>
            <w:proofErr w:type="spellEnd"/>
          </w:p>
          <w:p w14:paraId="5E272E4D" w14:textId="77777777" w:rsidR="00184D97" w:rsidRDefault="008331AD" w:rsidP="008331AD">
            <w:pPr>
              <w:spacing w:after="0"/>
              <w:rPr>
                <w:rFonts w:ascii="Calibri Light" w:hAnsi="Calibri Light" w:cs="Calibri Light"/>
                <w:bCs/>
              </w:rPr>
            </w:pPr>
            <w:r>
              <w:rPr>
                <w:rFonts w:ascii="Calibri Light" w:hAnsi="Calibri Light" w:cs="Calibri Light"/>
                <w:bCs/>
              </w:rPr>
              <w:t>M</w:t>
            </w:r>
            <w:r w:rsidR="00184D97">
              <w:rPr>
                <w:rFonts w:ascii="Calibri Light" w:hAnsi="Calibri Light" w:cs="Calibri Light"/>
                <w:bCs/>
              </w:rPr>
              <w:t>arka/model: ………………</w:t>
            </w:r>
          </w:p>
          <w:p w14:paraId="29786584" w14:textId="77777777" w:rsidR="00114948" w:rsidRDefault="00114948" w:rsidP="008331AD">
            <w:pPr>
              <w:spacing w:after="0"/>
              <w:rPr>
                <w:rFonts w:ascii="Calibri Light" w:hAnsi="Calibri Light" w:cs="Calibri Light"/>
                <w:bCs/>
              </w:rPr>
            </w:pPr>
          </w:p>
          <w:p w14:paraId="15D41A2C" w14:textId="77777777" w:rsidR="00743B9F" w:rsidRDefault="00743B9F" w:rsidP="008331AD">
            <w:pPr>
              <w:spacing w:after="0"/>
              <w:rPr>
                <w:rFonts w:ascii="Calibri Light" w:hAnsi="Calibri Light" w:cs="Calibri Light"/>
              </w:rPr>
            </w:pPr>
            <w:r w:rsidRPr="00743B9F">
              <w:rPr>
                <w:rFonts w:ascii="Calibri Light" w:hAnsi="Calibri Light" w:cs="Calibri Light"/>
              </w:rPr>
              <w:t>Oferowana gwarancja: …….</w:t>
            </w:r>
          </w:p>
          <w:p w14:paraId="2028267A" w14:textId="77777777" w:rsidR="00114948" w:rsidRPr="00743B9F" w:rsidRDefault="00114948" w:rsidP="008331AD">
            <w:pPr>
              <w:spacing w:after="0"/>
              <w:rPr>
                <w:rFonts w:ascii="Calibri Light" w:hAnsi="Calibri Light" w:cs="Calibri Light"/>
              </w:rPr>
            </w:pPr>
          </w:p>
        </w:tc>
        <w:tc>
          <w:tcPr>
            <w:tcW w:w="434" w:type="pct"/>
            <w:tcBorders>
              <w:top w:val="single" w:sz="4" w:space="0" w:color="auto"/>
              <w:left w:val="single" w:sz="4" w:space="0" w:color="auto"/>
              <w:bottom w:val="single" w:sz="4" w:space="0" w:color="auto"/>
              <w:right w:val="single" w:sz="4" w:space="0" w:color="auto"/>
            </w:tcBorders>
          </w:tcPr>
          <w:p w14:paraId="3F58DC61" w14:textId="77777777" w:rsidR="00CD361E" w:rsidRDefault="00CD361E" w:rsidP="00CD361E">
            <w:pPr>
              <w:spacing w:after="0"/>
              <w:jc w:val="both"/>
              <w:rPr>
                <w:rFonts w:ascii="Calibri Light" w:hAnsi="Calibri Light" w:cs="Calibri Light"/>
              </w:rPr>
            </w:pPr>
            <w:r>
              <w:rPr>
                <w:rFonts w:ascii="Calibri Light" w:hAnsi="Calibri Light" w:cs="Calibri Light"/>
              </w:rPr>
              <w:t>2</w:t>
            </w:r>
          </w:p>
        </w:tc>
        <w:tc>
          <w:tcPr>
            <w:tcW w:w="679" w:type="pct"/>
            <w:tcBorders>
              <w:top w:val="single" w:sz="4" w:space="0" w:color="auto"/>
              <w:left w:val="single" w:sz="4" w:space="0" w:color="auto"/>
              <w:bottom w:val="single" w:sz="4" w:space="0" w:color="auto"/>
              <w:right w:val="single" w:sz="4" w:space="0" w:color="auto"/>
            </w:tcBorders>
          </w:tcPr>
          <w:p w14:paraId="4F0B48B5" w14:textId="77777777" w:rsidR="00CD361E" w:rsidRDefault="00CD361E" w:rsidP="00CD361E">
            <w:pPr>
              <w:spacing w:after="0"/>
              <w:jc w:val="both"/>
              <w:rPr>
                <w:rFonts w:ascii="Calibri Light" w:hAnsi="Calibri Light" w:cs="Calibri Light"/>
              </w:rPr>
            </w:pP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7EF12EED" w14:textId="77777777" w:rsidR="00CD361E" w:rsidRDefault="00CD361E" w:rsidP="00CD361E">
            <w:pPr>
              <w:spacing w:after="0"/>
              <w:jc w:val="both"/>
              <w:rPr>
                <w:rFonts w:ascii="Calibri Light" w:hAnsi="Calibri Light" w:cs="Calibri Light"/>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5A23EE0" w14:textId="77777777" w:rsidR="00CD361E" w:rsidRDefault="00CD361E" w:rsidP="00CD361E">
            <w:pPr>
              <w:spacing w:after="0"/>
              <w:jc w:val="both"/>
              <w:rPr>
                <w:rFonts w:ascii="Calibri Light" w:hAnsi="Calibri Light" w:cs="Calibri Light"/>
              </w:rPr>
            </w:pP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3C52C5C2" w14:textId="77777777" w:rsidR="00CD361E" w:rsidRDefault="00CD361E" w:rsidP="00CD361E">
            <w:pPr>
              <w:spacing w:after="0"/>
              <w:jc w:val="both"/>
              <w:rPr>
                <w:rFonts w:ascii="Calibri Light" w:hAnsi="Calibri Light" w:cs="Calibri Light"/>
              </w:rPr>
            </w:pPr>
          </w:p>
        </w:tc>
      </w:tr>
      <w:tr w:rsidR="00114948" w14:paraId="704C18EB" w14:textId="77777777" w:rsidTr="00114948">
        <w:trPr>
          <w:trHeight w:val="535"/>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1B037FD7" w14:textId="516DF0B9" w:rsidR="00114948" w:rsidRDefault="00114948" w:rsidP="00CD361E">
            <w:pPr>
              <w:spacing w:after="0"/>
              <w:jc w:val="both"/>
              <w:rPr>
                <w:rFonts w:ascii="Calibri Light" w:hAnsi="Calibri Light" w:cs="Calibri Light"/>
              </w:rPr>
            </w:pPr>
            <w:r>
              <w:rPr>
                <w:rFonts w:ascii="Calibri Light" w:hAnsi="Calibri Light" w:cs="Calibri Light"/>
              </w:rPr>
              <w:t>Część II</w:t>
            </w:r>
          </w:p>
        </w:tc>
      </w:tr>
      <w:tr w:rsidR="00CD361E" w14:paraId="2CEAF917" w14:textId="77777777" w:rsidTr="009E4432">
        <w:trPr>
          <w:trHeight w:val="535"/>
          <w:jc w:val="center"/>
        </w:trPr>
        <w:tc>
          <w:tcPr>
            <w:tcW w:w="1580" w:type="pct"/>
            <w:tcBorders>
              <w:top w:val="single" w:sz="4" w:space="0" w:color="auto"/>
              <w:left w:val="single" w:sz="4" w:space="0" w:color="auto"/>
              <w:bottom w:val="single" w:sz="4" w:space="0" w:color="auto"/>
              <w:right w:val="single" w:sz="4" w:space="0" w:color="auto"/>
            </w:tcBorders>
            <w:shd w:val="clear" w:color="auto" w:fill="auto"/>
          </w:tcPr>
          <w:p w14:paraId="228AA37A" w14:textId="77777777" w:rsidR="00CD361E" w:rsidRDefault="00CD361E" w:rsidP="008331AD">
            <w:pPr>
              <w:spacing w:after="0"/>
              <w:rPr>
                <w:rFonts w:ascii="Calibri Light" w:hAnsi="Calibri Light" w:cs="Calibri Light"/>
                <w:bCs/>
              </w:rPr>
            </w:pPr>
            <w:r>
              <w:rPr>
                <w:rFonts w:ascii="Calibri Light" w:hAnsi="Calibri Light" w:cs="Calibri Light"/>
              </w:rPr>
              <w:t>Wodomierz</w:t>
            </w:r>
            <w:r w:rsidR="008331AD">
              <w:rPr>
                <w:rFonts w:ascii="Calibri Light" w:hAnsi="Calibri Light" w:cs="Calibri Light"/>
              </w:rPr>
              <w:t xml:space="preserve"> </w:t>
            </w:r>
            <w:proofErr w:type="spellStart"/>
            <w:r>
              <w:rPr>
                <w:rFonts w:ascii="Calibri Light" w:hAnsi="Calibri Light" w:cs="Calibri Light"/>
              </w:rPr>
              <w:t>Modbus</w:t>
            </w:r>
            <w:proofErr w:type="spellEnd"/>
            <w:r w:rsidR="00184D97">
              <w:rPr>
                <w:rFonts w:ascii="Calibri Light" w:hAnsi="Calibri Light" w:cs="Calibri Light"/>
              </w:rPr>
              <w:t xml:space="preserve"> </w:t>
            </w:r>
            <w:r w:rsidR="008331AD" w:rsidRPr="008331AD">
              <w:rPr>
                <w:rFonts w:ascii="Calibri Light" w:hAnsi="Calibri Light" w:cs="Calibri Light"/>
                <w:bCs/>
              </w:rPr>
              <w:t>Marka/model: ………………</w:t>
            </w:r>
          </w:p>
          <w:p w14:paraId="712DB051" w14:textId="77777777" w:rsidR="00114948" w:rsidRDefault="00114948" w:rsidP="008331AD">
            <w:pPr>
              <w:spacing w:after="0"/>
              <w:rPr>
                <w:rFonts w:ascii="Calibri Light" w:hAnsi="Calibri Light" w:cs="Calibri Light"/>
                <w:bCs/>
              </w:rPr>
            </w:pPr>
          </w:p>
          <w:p w14:paraId="16843672" w14:textId="77777777" w:rsidR="00743B9F" w:rsidRDefault="00743B9F" w:rsidP="008331AD">
            <w:pPr>
              <w:spacing w:after="0"/>
              <w:rPr>
                <w:rFonts w:ascii="Calibri Light" w:hAnsi="Calibri Light" w:cs="Calibri Light"/>
                <w:bCs/>
              </w:rPr>
            </w:pPr>
            <w:r w:rsidRPr="00743B9F">
              <w:rPr>
                <w:rFonts w:ascii="Calibri Light" w:hAnsi="Calibri Light" w:cs="Calibri Light"/>
                <w:bCs/>
              </w:rPr>
              <w:t>Oferowana gwarancja: …….</w:t>
            </w:r>
          </w:p>
          <w:p w14:paraId="3BAE3412" w14:textId="77777777" w:rsidR="00114948" w:rsidRDefault="00114948" w:rsidP="008331AD">
            <w:pPr>
              <w:spacing w:after="0"/>
              <w:rPr>
                <w:rFonts w:ascii="Calibri Light" w:hAnsi="Calibri Light" w:cs="Calibri Light"/>
                <w:b/>
                <w:bCs/>
              </w:rPr>
            </w:pPr>
          </w:p>
        </w:tc>
        <w:tc>
          <w:tcPr>
            <w:tcW w:w="434" w:type="pct"/>
            <w:tcBorders>
              <w:top w:val="single" w:sz="4" w:space="0" w:color="auto"/>
              <w:left w:val="single" w:sz="4" w:space="0" w:color="auto"/>
              <w:bottom w:val="single" w:sz="4" w:space="0" w:color="auto"/>
              <w:right w:val="single" w:sz="4" w:space="0" w:color="auto"/>
            </w:tcBorders>
          </w:tcPr>
          <w:p w14:paraId="25106B96" w14:textId="77777777" w:rsidR="00CD361E" w:rsidRDefault="00CD361E" w:rsidP="00CD361E">
            <w:pPr>
              <w:spacing w:after="0"/>
              <w:jc w:val="both"/>
              <w:rPr>
                <w:rFonts w:ascii="Calibri Light" w:hAnsi="Calibri Light" w:cs="Calibri Light"/>
              </w:rPr>
            </w:pPr>
            <w:r>
              <w:rPr>
                <w:rFonts w:ascii="Calibri Light" w:hAnsi="Calibri Light" w:cs="Calibri Light"/>
              </w:rPr>
              <w:t>3</w:t>
            </w:r>
          </w:p>
        </w:tc>
        <w:tc>
          <w:tcPr>
            <w:tcW w:w="679" w:type="pct"/>
            <w:tcBorders>
              <w:top w:val="single" w:sz="4" w:space="0" w:color="auto"/>
              <w:left w:val="single" w:sz="4" w:space="0" w:color="auto"/>
              <w:bottom w:val="single" w:sz="4" w:space="0" w:color="auto"/>
              <w:right w:val="single" w:sz="4" w:space="0" w:color="auto"/>
            </w:tcBorders>
          </w:tcPr>
          <w:p w14:paraId="01FC1331" w14:textId="77777777" w:rsidR="00CD361E" w:rsidRDefault="00CD361E" w:rsidP="00CD361E">
            <w:pPr>
              <w:spacing w:after="0"/>
              <w:jc w:val="both"/>
              <w:rPr>
                <w:rFonts w:ascii="Calibri Light" w:hAnsi="Calibri Light" w:cs="Calibri Light"/>
              </w:rPr>
            </w:pPr>
          </w:p>
        </w:tc>
        <w:tc>
          <w:tcPr>
            <w:tcW w:w="915" w:type="pct"/>
            <w:tcBorders>
              <w:top w:val="single" w:sz="4" w:space="0" w:color="auto"/>
              <w:left w:val="single" w:sz="4" w:space="0" w:color="auto"/>
              <w:bottom w:val="single" w:sz="4" w:space="0" w:color="auto"/>
              <w:right w:val="single" w:sz="4" w:space="0" w:color="auto"/>
            </w:tcBorders>
            <w:shd w:val="clear" w:color="auto" w:fill="auto"/>
          </w:tcPr>
          <w:p w14:paraId="3E78ED08" w14:textId="77777777" w:rsidR="00CD361E" w:rsidRDefault="00CD361E" w:rsidP="00CD361E">
            <w:pPr>
              <w:spacing w:after="0"/>
              <w:jc w:val="both"/>
              <w:rPr>
                <w:rFonts w:ascii="Calibri Light" w:hAnsi="Calibri Light" w:cs="Calibri Light"/>
              </w:rPr>
            </w:pP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02A2885" w14:textId="77777777" w:rsidR="00CD361E" w:rsidRDefault="00CD361E" w:rsidP="00CD361E">
            <w:pPr>
              <w:spacing w:after="0"/>
              <w:jc w:val="both"/>
              <w:rPr>
                <w:rFonts w:ascii="Calibri Light" w:hAnsi="Calibri Light" w:cs="Calibri Light"/>
              </w:rPr>
            </w:pPr>
          </w:p>
        </w:tc>
        <w:tc>
          <w:tcPr>
            <w:tcW w:w="917" w:type="pct"/>
            <w:tcBorders>
              <w:top w:val="single" w:sz="4" w:space="0" w:color="auto"/>
              <w:left w:val="single" w:sz="4" w:space="0" w:color="auto"/>
              <w:bottom w:val="single" w:sz="4" w:space="0" w:color="auto"/>
              <w:right w:val="single" w:sz="4" w:space="0" w:color="auto"/>
            </w:tcBorders>
            <w:shd w:val="clear" w:color="auto" w:fill="auto"/>
          </w:tcPr>
          <w:p w14:paraId="2C615447" w14:textId="77777777" w:rsidR="00CD361E" w:rsidRDefault="00CD361E" w:rsidP="00CD361E">
            <w:pPr>
              <w:spacing w:after="0"/>
              <w:jc w:val="both"/>
              <w:rPr>
                <w:rFonts w:ascii="Calibri Light" w:hAnsi="Calibri Light" w:cs="Calibri Light"/>
              </w:rPr>
            </w:pPr>
          </w:p>
        </w:tc>
      </w:tr>
    </w:tbl>
    <w:p w14:paraId="7572B0C9" w14:textId="77777777" w:rsidR="002D20A1" w:rsidRDefault="002D20A1" w:rsidP="00473A7C">
      <w:pPr>
        <w:spacing w:after="0"/>
        <w:jc w:val="both"/>
        <w:rPr>
          <w:rFonts w:ascii="Calibri Light" w:hAnsi="Calibri Light" w:cs="Calibri Light"/>
        </w:rPr>
      </w:pPr>
    </w:p>
    <w:p w14:paraId="2CE68CBE" w14:textId="26C1D770" w:rsidR="006465DB" w:rsidRDefault="009E4432" w:rsidP="00EB1964">
      <w:pPr>
        <w:shd w:val="clear" w:color="auto" w:fill="FFFFFF" w:themeFill="background1"/>
        <w:spacing w:after="0"/>
        <w:jc w:val="both"/>
        <w:rPr>
          <w:rFonts w:ascii="Calibri Light" w:hAnsi="Calibri Light" w:cs="Calibri Light"/>
          <w:b/>
          <w:bCs/>
          <w:sz w:val="20"/>
          <w:szCs w:val="20"/>
        </w:rPr>
      </w:pPr>
      <w:r>
        <w:rPr>
          <w:rFonts w:ascii="Calibri Light" w:hAnsi="Calibri Light" w:cs="Calibri Light"/>
        </w:rPr>
        <w:t>*</w:t>
      </w:r>
      <w:r>
        <w:rPr>
          <w:rFonts w:ascii="Calibri Light" w:hAnsi="Calibri Light" w:cs="Calibri Light"/>
          <w:sz w:val="20"/>
          <w:szCs w:val="20"/>
        </w:rPr>
        <w:t xml:space="preserve"> </w:t>
      </w:r>
      <w:r w:rsidR="002D20A1" w:rsidRPr="002D20A1">
        <w:rPr>
          <w:rFonts w:ascii="Calibri Light" w:hAnsi="Calibri Light" w:cs="Calibri Light"/>
          <w:b/>
          <w:bCs/>
          <w:sz w:val="20"/>
          <w:szCs w:val="20"/>
        </w:rPr>
        <w:t>Wykonawca ma możliwość złożenia oferty na jedną lub kilka wybranych przez siebie części zamówienia. Wykonawca uzupełnia tabele wyłącznie dla tych części zamówienia, na które składa ofertę, pozostawiając pozostałe części bez wypełnienia.</w:t>
      </w:r>
    </w:p>
    <w:p w14:paraId="109E5F7C" w14:textId="77777777" w:rsidR="002D20A1" w:rsidRPr="002D20A1" w:rsidRDefault="002D20A1" w:rsidP="00EB1964">
      <w:pPr>
        <w:shd w:val="clear" w:color="auto" w:fill="FFFFFF" w:themeFill="background1"/>
        <w:spacing w:after="0"/>
        <w:jc w:val="both"/>
        <w:rPr>
          <w:rFonts w:ascii="Calibri Light" w:hAnsi="Calibri Light" w:cs="Calibri Light"/>
          <w:b/>
          <w:bCs/>
        </w:rPr>
      </w:pPr>
    </w:p>
    <w:p w14:paraId="23B22892" w14:textId="77777777" w:rsidR="00235AFB" w:rsidRDefault="009039D4">
      <w:pPr>
        <w:numPr>
          <w:ilvl w:val="0"/>
          <w:numId w:val="19"/>
        </w:numPr>
        <w:tabs>
          <w:tab w:val="left" w:pos="426"/>
        </w:tabs>
        <w:spacing w:after="0"/>
        <w:jc w:val="both"/>
        <w:rPr>
          <w:rFonts w:ascii="Calibri Light" w:hAnsi="Calibri Light" w:cs="Calibri Light"/>
        </w:rPr>
      </w:pPr>
      <w:r>
        <w:rPr>
          <w:rFonts w:ascii="Calibri Light" w:hAnsi="Calibri Light" w:cs="Calibri Light"/>
        </w:rPr>
        <w:t>Oświadczam/y, iż zapoznałem/liśmy się z warunkami zapytania ofertowego i nie wnoszę/</w:t>
      </w:r>
      <w:proofErr w:type="spellStart"/>
      <w:r>
        <w:rPr>
          <w:rFonts w:ascii="Calibri Light" w:hAnsi="Calibri Light" w:cs="Calibri Light"/>
        </w:rPr>
        <w:t>imy</w:t>
      </w:r>
      <w:proofErr w:type="spellEnd"/>
      <w:r>
        <w:rPr>
          <w:rFonts w:ascii="Calibri Light" w:hAnsi="Calibri Light" w:cs="Calibri Light"/>
        </w:rPr>
        <w:t xml:space="preserve"> do niego żadnych zastrzeżeń oraz zdobyłem/liśmy konieczne informacje i wyjaśnienia do przygotowania oferty.</w:t>
      </w:r>
    </w:p>
    <w:p w14:paraId="04CB30D3" w14:textId="77777777" w:rsidR="00235AFB" w:rsidRDefault="009039D4">
      <w:pPr>
        <w:numPr>
          <w:ilvl w:val="0"/>
          <w:numId w:val="19"/>
        </w:numPr>
        <w:tabs>
          <w:tab w:val="left" w:pos="426"/>
        </w:tabs>
        <w:spacing w:after="0"/>
        <w:jc w:val="both"/>
        <w:rPr>
          <w:rFonts w:ascii="Calibri Light" w:hAnsi="Calibri Light" w:cs="Calibri Light"/>
        </w:rPr>
      </w:pPr>
      <w:r>
        <w:rPr>
          <w:rFonts w:ascii="Calibri Light" w:hAnsi="Calibri Light" w:cs="Calibri Light"/>
        </w:rPr>
        <w:t>Oświadczam/y iż uważam/y się za związanego/</w:t>
      </w:r>
      <w:proofErr w:type="spellStart"/>
      <w:r>
        <w:rPr>
          <w:rFonts w:ascii="Calibri Light" w:hAnsi="Calibri Light" w:cs="Calibri Light"/>
        </w:rPr>
        <w:t>ych</w:t>
      </w:r>
      <w:proofErr w:type="spellEnd"/>
      <w:r>
        <w:rPr>
          <w:rFonts w:ascii="Calibri Light" w:hAnsi="Calibri Light" w:cs="Calibri Light"/>
        </w:rPr>
        <w:t xml:space="preserve"> ofertą przez okres 30 dni kalendarzowych </w:t>
      </w:r>
      <w:r w:rsidR="005E21BE" w:rsidRPr="005E21BE">
        <w:rPr>
          <w:rFonts w:ascii="Calibri Light" w:hAnsi="Calibri Light" w:cs="Calibri Light"/>
        </w:rPr>
        <w:t>liczonych od dnia upływu terminu składania ofert.</w:t>
      </w:r>
    </w:p>
    <w:p w14:paraId="021CC295" w14:textId="77777777" w:rsidR="00235AFB" w:rsidRDefault="009039D4">
      <w:pPr>
        <w:numPr>
          <w:ilvl w:val="0"/>
          <w:numId w:val="19"/>
        </w:numPr>
        <w:tabs>
          <w:tab w:val="left" w:pos="426"/>
        </w:tabs>
        <w:spacing w:after="0"/>
        <w:jc w:val="both"/>
        <w:rPr>
          <w:rFonts w:ascii="Calibri Light" w:hAnsi="Calibri Light" w:cs="Calibri Light"/>
        </w:rPr>
      </w:pPr>
      <w:r>
        <w:rPr>
          <w:rFonts w:ascii="Calibri Light" w:hAnsi="Calibri Light" w:cs="Calibri Light"/>
        </w:rPr>
        <w:t>Oświadczam/y iż w przypadku wyboru przez Zamawiającego niniejszej oferty zobowiązuję/y się do podpisania umowy w terminie i miejscu wskazanym przez Zamawiającego.</w:t>
      </w:r>
      <w:r>
        <w:rPr>
          <w:rFonts w:ascii="Calibri Light" w:hAnsi="Calibri Light" w:cs="Calibri Light"/>
        </w:rPr>
        <w:tab/>
      </w:r>
    </w:p>
    <w:p w14:paraId="24617CE3" w14:textId="77777777" w:rsidR="00D859FB" w:rsidRPr="008F507D" w:rsidRDefault="009039D4" w:rsidP="00473A7C">
      <w:pPr>
        <w:numPr>
          <w:ilvl w:val="0"/>
          <w:numId w:val="19"/>
        </w:numPr>
        <w:tabs>
          <w:tab w:val="left" w:pos="426"/>
        </w:tabs>
        <w:spacing w:after="0"/>
        <w:jc w:val="both"/>
        <w:rPr>
          <w:rFonts w:ascii="Calibri Light" w:hAnsi="Calibri Light" w:cs="Calibri Light"/>
        </w:rPr>
      </w:pPr>
      <w:r>
        <w:rPr>
          <w:rFonts w:ascii="Calibri Light" w:hAnsi="Calibri Light" w:cs="Calibri Light"/>
        </w:rPr>
        <w:lastRenderedPageBreak/>
        <w:t>Oświadczamy, że przedmiot oferty jest zgodny ze specyfikacją wskazaną w zapytaniu ofertowym</w:t>
      </w:r>
      <w:r w:rsidR="00210FB2">
        <w:rPr>
          <w:rFonts w:ascii="Calibri Light" w:hAnsi="Calibri Light" w:cs="Calibri Light"/>
        </w:rPr>
        <w:t>.</w:t>
      </w:r>
      <w:r w:rsidR="00884142">
        <w:rPr>
          <w:rFonts w:ascii="Calibri Light" w:hAnsi="Calibri Light" w:cs="Calibri Light"/>
        </w:rPr>
        <w:t xml:space="preserve"> </w:t>
      </w:r>
    </w:p>
    <w:p w14:paraId="26DF5D1D" w14:textId="77777777" w:rsidR="00437809" w:rsidRDefault="00437809" w:rsidP="002650C5">
      <w:pPr>
        <w:spacing w:after="0"/>
        <w:ind w:left="5664"/>
        <w:jc w:val="right"/>
        <w:rPr>
          <w:rFonts w:ascii="Calibri Light" w:hAnsi="Calibri Light" w:cs="Calibri Light"/>
        </w:rPr>
      </w:pPr>
    </w:p>
    <w:p w14:paraId="4B00D121" w14:textId="338F98A2" w:rsidR="00E06F36" w:rsidRPr="002650C5" w:rsidRDefault="009039D4" w:rsidP="002650C5">
      <w:pPr>
        <w:spacing w:after="0"/>
        <w:ind w:left="5664"/>
        <w:jc w:val="right"/>
        <w:rPr>
          <w:rFonts w:ascii="Calibri Light" w:hAnsi="Calibri Light" w:cs="Calibri Light"/>
        </w:rPr>
      </w:pPr>
      <w:r>
        <w:rPr>
          <w:rFonts w:ascii="Calibri Light" w:hAnsi="Calibri Light" w:cs="Calibri Light"/>
        </w:rPr>
        <w:t>………………………………</w:t>
      </w:r>
    </w:p>
    <w:p w14:paraId="7963C676" w14:textId="77777777" w:rsidR="009039D4" w:rsidRDefault="009039D4" w:rsidP="00EA11EA">
      <w:pPr>
        <w:spacing w:after="0"/>
        <w:ind w:left="5664"/>
        <w:jc w:val="right"/>
        <w:rPr>
          <w:rFonts w:ascii="Calibri Light" w:hAnsi="Calibri Light" w:cs="Calibri Light"/>
        </w:rPr>
      </w:pPr>
      <w:r>
        <w:rPr>
          <w:rFonts w:ascii="Calibri Light" w:eastAsia="Times New Roman" w:hAnsi="Calibri Light" w:cs="Calibri Light"/>
        </w:rPr>
        <w:t xml:space="preserve">        </w:t>
      </w:r>
      <w:r>
        <w:rPr>
          <w:rFonts w:ascii="Calibri Light" w:hAnsi="Calibri Light" w:cs="Calibri Light"/>
        </w:rPr>
        <w:t>(podpis Wykonawcy)</w:t>
      </w:r>
    </w:p>
    <w:p w14:paraId="755533FD" w14:textId="77777777" w:rsidR="002D20A1" w:rsidRDefault="002D20A1" w:rsidP="00473A7C">
      <w:pPr>
        <w:spacing w:after="0"/>
        <w:jc w:val="both"/>
        <w:rPr>
          <w:rFonts w:ascii="Calibri Light" w:hAnsi="Calibri Light" w:cs="Calibri Light"/>
          <w:b/>
          <w:sz w:val="20"/>
          <w:szCs w:val="20"/>
        </w:rPr>
      </w:pPr>
    </w:p>
    <w:p w14:paraId="201A28CD" w14:textId="77777777" w:rsidR="002D20A1" w:rsidRDefault="002D20A1" w:rsidP="00473A7C">
      <w:pPr>
        <w:spacing w:after="0"/>
        <w:jc w:val="both"/>
        <w:rPr>
          <w:rFonts w:ascii="Calibri Light" w:hAnsi="Calibri Light" w:cs="Calibri Light"/>
          <w:b/>
          <w:sz w:val="20"/>
          <w:szCs w:val="20"/>
        </w:rPr>
      </w:pPr>
    </w:p>
    <w:p w14:paraId="78930580" w14:textId="77777777" w:rsidR="00114948" w:rsidRDefault="00114948" w:rsidP="00473A7C">
      <w:pPr>
        <w:spacing w:after="0"/>
        <w:jc w:val="both"/>
        <w:rPr>
          <w:rFonts w:ascii="Calibri Light" w:hAnsi="Calibri Light" w:cs="Calibri Light"/>
          <w:b/>
          <w:sz w:val="20"/>
          <w:szCs w:val="20"/>
        </w:rPr>
      </w:pPr>
    </w:p>
    <w:p w14:paraId="2E4DC83F" w14:textId="77777777" w:rsidR="00114948" w:rsidRDefault="00114948" w:rsidP="00473A7C">
      <w:pPr>
        <w:spacing w:after="0"/>
        <w:jc w:val="both"/>
        <w:rPr>
          <w:rFonts w:ascii="Calibri Light" w:hAnsi="Calibri Light" w:cs="Calibri Light"/>
          <w:b/>
          <w:sz w:val="20"/>
          <w:szCs w:val="20"/>
        </w:rPr>
      </w:pPr>
    </w:p>
    <w:p w14:paraId="3C1AF33E" w14:textId="77777777" w:rsidR="00114948" w:rsidRDefault="00114948" w:rsidP="00473A7C">
      <w:pPr>
        <w:spacing w:after="0"/>
        <w:jc w:val="both"/>
        <w:rPr>
          <w:rFonts w:ascii="Calibri Light" w:hAnsi="Calibri Light" w:cs="Calibri Light"/>
          <w:b/>
          <w:sz w:val="20"/>
          <w:szCs w:val="20"/>
        </w:rPr>
      </w:pPr>
    </w:p>
    <w:p w14:paraId="1C33814F" w14:textId="77777777" w:rsidR="00114948" w:rsidRDefault="00114948" w:rsidP="00473A7C">
      <w:pPr>
        <w:spacing w:after="0"/>
        <w:jc w:val="both"/>
        <w:rPr>
          <w:rFonts w:ascii="Calibri Light" w:hAnsi="Calibri Light" w:cs="Calibri Light"/>
          <w:b/>
          <w:sz w:val="20"/>
          <w:szCs w:val="20"/>
        </w:rPr>
      </w:pPr>
    </w:p>
    <w:p w14:paraId="02B968EB" w14:textId="77777777" w:rsidR="00114948" w:rsidRDefault="00114948" w:rsidP="00473A7C">
      <w:pPr>
        <w:spacing w:after="0"/>
        <w:jc w:val="both"/>
        <w:rPr>
          <w:rFonts w:ascii="Calibri Light" w:hAnsi="Calibri Light" w:cs="Calibri Light"/>
          <w:b/>
          <w:sz w:val="20"/>
          <w:szCs w:val="20"/>
        </w:rPr>
      </w:pPr>
    </w:p>
    <w:p w14:paraId="3567039C" w14:textId="77777777" w:rsidR="00114948" w:rsidRDefault="00114948" w:rsidP="00473A7C">
      <w:pPr>
        <w:spacing w:after="0"/>
        <w:jc w:val="both"/>
        <w:rPr>
          <w:rFonts w:ascii="Calibri Light" w:hAnsi="Calibri Light" w:cs="Calibri Light"/>
          <w:b/>
          <w:sz w:val="20"/>
          <w:szCs w:val="20"/>
        </w:rPr>
      </w:pPr>
    </w:p>
    <w:p w14:paraId="10F23546" w14:textId="77777777" w:rsidR="00114948" w:rsidRDefault="00114948" w:rsidP="00473A7C">
      <w:pPr>
        <w:spacing w:after="0"/>
        <w:jc w:val="both"/>
        <w:rPr>
          <w:rFonts w:ascii="Calibri Light" w:hAnsi="Calibri Light" w:cs="Calibri Light"/>
          <w:b/>
          <w:sz w:val="20"/>
          <w:szCs w:val="20"/>
        </w:rPr>
      </w:pPr>
    </w:p>
    <w:p w14:paraId="0D36CC66" w14:textId="77777777" w:rsidR="00114948" w:rsidRDefault="00114948" w:rsidP="00473A7C">
      <w:pPr>
        <w:spacing w:after="0"/>
        <w:jc w:val="both"/>
        <w:rPr>
          <w:rFonts w:ascii="Calibri Light" w:hAnsi="Calibri Light" w:cs="Calibri Light"/>
          <w:b/>
          <w:sz w:val="20"/>
          <w:szCs w:val="20"/>
        </w:rPr>
      </w:pPr>
    </w:p>
    <w:p w14:paraId="235BD655" w14:textId="77777777" w:rsidR="00114948" w:rsidRDefault="00114948" w:rsidP="00473A7C">
      <w:pPr>
        <w:spacing w:after="0"/>
        <w:jc w:val="both"/>
        <w:rPr>
          <w:rFonts w:ascii="Calibri Light" w:hAnsi="Calibri Light" w:cs="Calibri Light"/>
          <w:b/>
          <w:sz w:val="20"/>
          <w:szCs w:val="20"/>
        </w:rPr>
      </w:pPr>
    </w:p>
    <w:p w14:paraId="75FCB49D" w14:textId="77777777" w:rsidR="00114948" w:rsidRDefault="00114948" w:rsidP="00473A7C">
      <w:pPr>
        <w:spacing w:after="0"/>
        <w:jc w:val="both"/>
        <w:rPr>
          <w:rFonts w:ascii="Calibri Light" w:hAnsi="Calibri Light" w:cs="Calibri Light"/>
          <w:b/>
          <w:sz w:val="20"/>
          <w:szCs w:val="20"/>
        </w:rPr>
      </w:pPr>
    </w:p>
    <w:p w14:paraId="6181CE0C" w14:textId="77777777" w:rsidR="00114948" w:rsidRDefault="00114948" w:rsidP="00473A7C">
      <w:pPr>
        <w:spacing w:after="0"/>
        <w:jc w:val="both"/>
        <w:rPr>
          <w:rFonts w:ascii="Calibri Light" w:hAnsi="Calibri Light" w:cs="Calibri Light"/>
          <w:b/>
          <w:sz w:val="20"/>
          <w:szCs w:val="20"/>
        </w:rPr>
      </w:pPr>
    </w:p>
    <w:p w14:paraId="376F4420" w14:textId="77777777" w:rsidR="00114948" w:rsidRDefault="00114948" w:rsidP="00473A7C">
      <w:pPr>
        <w:spacing w:after="0"/>
        <w:jc w:val="both"/>
        <w:rPr>
          <w:rFonts w:ascii="Calibri Light" w:hAnsi="Calibri Light" w:cs="Calibri Light"/>
          <w:b/>
          <w:sz w:val="20"/>
          <w:szCs w:val="20"/>
        </w:rPr>
      </w:pPr>
    </w:p>
    <w:p w14:paraId="7348E1EC" w14:textId="77777777" w:rsidR="00114948" w:rsidRDefault="00114948" w:rsidP="00473A7C">
      <w:pPr>
        <w:spacing w:after="0"/>
        <w:jc w:val="both"/>
        <w:rPr>
          <w:rFonts w:ascii="Calibri Light" w:hAnsi="Calibri Light" w:cs="Calibri Light"/>
          <w:b/>
          <w:sz w:val="20"/>
          <w:szCs w:val="20"/>
        </w:rPr>
      </w:pPr>
    </w:p>
    <w:p w14:paraId="586DD763" w14:textId="77777777" w:rsidR="00114948" w:rsidRDefault="00114948" w:rsidP="00473A7C">
      <w:pPr>
        <w:spacing w:after="0"/>
        <w:jc w:val="both"/>
        <w:rPr>
          <w:rFonts w:ascii="Calibri Light" w:hAnsi="Calibri Light" w:cs="Calibri Light"/>
          <w:b/>
          <w:sz w:val="20"/>
          <w:szCs w:val="20"/>
        </w:rPr>
      </w:pPr>
    </w:p>
    <w:p w14:paraId="7E0ABF91" w14:textId="77777777" w:rsidR="00114948" w:rsidRDefault="00114948" w:rsidP="00473A7C">
      <w:pPr>
        <w:spacing w:after="0"/>
        <w:jc w:val="both"/>
        <w:rPr>
          <w:rFonts w:ascii="Calibri Light" w:hAnsi="Calibri Light" w:cs="Calibri Light"/>
          <w:b/>
          <w:sz w:val="20"/>
          <w:szCs w:val="20"/>
        </w:rPr>
      </w:pPr>
    </w:p>
    <w:p w14:paraId="03EC7D26" w14:textId="77777777" w:rsidR="00114948" w:rsidRDefault="00114948" w:rsidP="00473A7C">
      <w:pPr>
        <w:spacing w:after="0"/>
        <w:jc w:val="both"/>
        <w:rPr>
          <w:rFonts w:ascii="Calibri Light" w:hAnsi="Calibri Light" w:cs="Calibri Light"/>
          <w:b/>
          <w:sz w:val="20"/>
          <w:szCs w:val="20"/>
        </w:rPr>
      </w:pPr>
    </w:p>
    <w:p w14:paraId="1B31780A" w14:textId="77777777" w:rsidR="00114948" w:rsidRDefault="00114948" w:rsidP="00473A7C">
      <w:pPr>
        <w:spacing w:after="0"/>
        <w:jc w:val="both"/>
        <w:rPr>
          <w:rFonts w:ascii="Calibri Light" w:hAnsi="Calibri Light" w:cs="Calibri Light"/>
          <w:b/>
          <w:sz w:val="20"/>
          <w:szCs w:val="20"/>
        </w:rPr>
      </w:pPr>
    </w:p>
    <w:p w14:paraId="730F7945" w14:textId="77777777" w:rsidR="00114948" w:rsidRDefault="00114948" w:rsidP="00473A7C">
      <w:pPr>
        <w:spacing w:after="0"/>
        <w:jc w:val="both"/>
        <w:rPr>
          <w:rFonts w:ascii="Calibri Light" w:hAnsi="Calibri Light" w:cs="Calibri Light"/>
          <w:b/>
          <w:sz w:val="20"/>
          <w:szCs w:val="20"/>
        </w:rPr>
      </w:pPr>
    </w:p>
    <w:p w14:paraId="74304239" w14:textId="77777777" w:rsidR="00114948" w:rsidRDefault="00114948" w:rsidP="00473A7C">
      <w:pPr>
        <w:spacing w:after="0"/>
        <w:jc w:val="both"/>
        <w:rPr>
          <w:rFonts w:ascii="Calibri Light" w:hAnsi="Calibri Light" w:cs="Calibri Light"/>
          <w:b/>
          <w:sz w:val="20"/>
          <w:szCs w:val="20"/>
        </w:rPr>
      </w:pPr>
    </w:p>
    <w:p w14:paraId="3D3C4F0B" w14:textId="77777777" w:rsidR="00114948" w:rsidRDefault="00114948" w:rsidP="00473A7C">
      <w:pPr>
        <w:spacing w:after="0"/>
        <w:jc w:val="both"/>
        <w:rPr>
          <w:rFonts w:ascii="Calibri Light" w:hAnsi="Calibri Light" w:cs="Calibri Light"/>
          <w:b/>
          <w:sz w:val="20"/>
          <w:szCs w:val="20"/>
        </w:rPr>
      </w:pPr>
    </w:p>
    <w:p w14:paraId="22F50209" w14:textId="77777777" w:rsidR="00114948" w:rsidRDefault="00114948" w:rsidP="00473A7C">
      <w:pPr>
        <w:spacing w:after="0"/>
        <w:jc w:val="both"/>
        <w:rPr>
          <w:rFonts w:ascii="Calibri Light" w:hAnsi="Calibri Light" w:cs="Calibri Light"/>
          <w:b/>
          <w:sz w:val="20"/>
          <w:szCs w:val="20"/>
        </w:rPr>
      </w:pPr>
    </w:p>
    <w:p w14:paraId="5AF7FB9F" w14:textId="77777777" w:rsidR="00114948" w:rsidRDefault="00114948" w:rsidP="00473A7C">
      <w:pPr>
        <w:spacing w:after="0"/>
        <w:jc w:val="both"/>
        <w:rPr>
          <w:rFonts w:ascii="Calibri Light" w:hAnsi="Calibri Light" w:cs="Calibri Light"/>
          <w:b/>
          <w:sz w:val="20"/>
          <w:szCs w:val="20"/>
        </w:rPr>
      </w:pPr>
    </w:p>
    <w:p w14:paraId="32582CE4" w14:textId="77777777" w:rsidR="00114948" w:rsidRDefault="00114948" w:rsidP="00473A7C">
      <w:pPr>
        <w:spacing w:after="0"/>
        <w:jc w:val="both"/>
        <w:rPr>
          <w:rFonts w:ascii="Calibri Light" w:hAnsi="Calibri Light" w:cs="Calibri Light"/>
          <w:b/>
          <w:sz w:val="20"/>
          <w:szCs w:val="20"/>
        </w:rPr>
      </w:pPr>
    </w:p>
    <w:p w14:paraId="669293EF" w14:textId="77777777" w:rsidR="00114948" w:rsidRDefault="00114948" w:rsidP="00473A7C">
      <w:pPr>
        <w:spacing w:after="0"/>
        <w:jc w:val="both"/>
        <w:rPr>
          <w:rFonts w:ascii="Calibri Light" w:hAnsi="Calibri Light" w:cs="Calibri Light"/>
          <w:b/>
          <w:sz w:val="20"/>
          <w:szCs w:val="20"/>
        </w:rPr>
      </w:pPr>
    </w:p>
    <w:p w14:paraId="23B1E127" w14:textId="77777777" w:rsidR="00114948" w:rsidRDefault="00114948" w:rsidP="00473A7C">
      <w:pPr>
        <w:spacing w:after="0"/>
        <w:jc w:val="both"/>
        <w:rPr>
          <w:rFonts w:ascii="Calibri Light" w:hAnsi="Calibri Light" w:cs="Calibri Light"/>
          <w:b/>
          <w:sz w:val="20"/>
          <w:szCs w:val="20"/>
        </w:rPr>
      </w:pPr>
    </w:p>
    <w:p w14:paraId="6E0AC86A" w14:textId="77777777" w:rsidR="00114948" w:rsidRDefault="00114948" w:rsidP="00473A7C">
      <w:pPr>
        <w:spacing w:after="0"/>
        <w:jc w:val="both"/>
        <w:rPr>
          <w:rFonts w:ascii="Calibri Light" w:hAnsi="Calibri Light" w:cs="Calibri Light"/>
          <w:b/>
          <w:sz w:val="20"/>
          <w:szCs w:val="20"/>
        </w:rPr>
      </w:pPr>
    </w:p>
    <w:p w14:paraId="52F2329F" w14:textId="77777777" w:rsidR="00114948" w:rsidRDefault="00114948" w:rsidP="00473A7C">
      <w:pPr>
        <w:spacing w:after="0"/>
        <w:jc w:val="both"/>
        <w:rPr>
          <w:rFonts w:ascii="Calibri Light" w:hAnsi="Calibri Light" w:cs="Calibri Light"/>
          <w:b/>
          <w:sz w:val="20"/>
          <w:szCs w:val="20"/>
        </w:rPr>
      </w:pPr>
    </w:p>
    <w:p w14:paraId="271B1667" w14:textId="77777777" w:rsidR="00114948" w:rsidRDefault="00114948" w:rsidP="00473A7C">
      <w:pPr>
        <w:spacing w:after="0"/>
        <w:jc w:val="both"/>
        <w:rPr>
          <w:rFonts w:ascii="Calibri Light" w:hAnsi="Calibri Light" w:cs="Calibri Light"/>
          <w:b/>
          <w:sz w:val="20"/>
          <w:szCs w:val="20"/>
        </w:rPr>
      </w:pPr>
    </w:p>
    <w:p w14:paraId="41D881A0" w14:textId="77777777" w:rsidR="00114948" w:rsidRDefault="00114948" w:rsidP="00473A7C">
      <w:pPr>
        <w:spacing w:after="0"/>
        <w:jc w:val="both"/>
        <w:rPr>
          <w:rFonts w:ascii="Calibri Light" w:hAnsi="Calibri Light" w:cs="Calibri Light"/>
          <w:b/>
          <w:sz w:val="20"/>
          <w:szCs w:val="20"/>
        </w:rPr>
      </w:pPr>
    </w:p>
    <w:p w14:paraId="3A4F4C2F" w14:textId="77777777" w:rsidR="00114948" w:rsidRDefault="00114948" w:rsidP="00473A7C">
      <w:pPr>
        <w:spacing w:after="0"/>
        <w:jc w:val="both"/>
        <w:rPr>
          <w:rFonts w:ascii="Calibri Light" w:hAnsi="Calibri Light" w:cs="Calibri Light"/>
          <w:b/>
          <w:sz w:val="20"/>
          <w:szCs w:val="20"/>
        </w:rPr>
      </w:pPr>
    </w:p>
    <w:p w14:paraId="6CDCBFF6" w14:textId="77777777" w:rsidR="00114948" w:rsidRDefault="00114948" w:rsidP="00473A7C">
      <w:pPr>
        <w:spacing w:after="0"/>
        <w:jc w:val="both"/>
        <w:rPr>
          <w:rFonts w:ascii="Calibri Light" w:hAnsi="Calibri Light" w:cs="Calibri Light"/>
          <w:b/>
          <w:sz w:val="20"/>
          <w:szCs w:val="20"/>
        </w:rPr>
      </w:pPr>
    </w:p>
    <w:p w14:paraId="54D92494" w14:textId="77777777" w:rsidR="00114948" w:rsidRDefault="00114948" w:rsidP="00473A7C">
      <w:pPr>
        <w:spacing w:after="0"/>
        <w:jc w:val="both"/>
        <w:rPr>
          <w:rFonts w:ascii="Calibri Light" w:hAnsi="Calibri Light" w:cs="Calibri Light"/>
          <w:b/>
          <w:sz w:val="20"/>
          <w:szCs w:val="20"/>
        </w:rPr>
      </w:pPr>
    </w:p>
    <w:p w14:paraId="74605652" w14:textId="77777777" w:rsidR="00114948" w:rsidRDefault="00114948" w:rsidP="00473A7C">
      <w:pPr>
        <w:spacing w:after="0"/>
        <w:jc w:val="both"/>
        <w:rPr>
          <w:rFonts w:ascii="Calibri Light" w:hAnsi="Calibri Light" w:cs="Calibri Light"/>
          <w:b/>
          <w:sz w:val="20"/>
          <w:szCs w:val="20"/>
        </w:rPr>
      </w:pPr>
    </w:p>
    <w:p w14:paraId="5E0C2500" w14:textId="77777777" w:rsidR="00114948" w:rsidRDefault="00114948" w:rsidP="00473A7C">
      <w:pPr>
        <w:spacing w:after="0"/>
        <w:jc w:val="both"/>
        <w:rPr>
          <w:rFonts w:ascii="Calibri Light" w:hAnsi="Calibri Light" w:cs="Calibri Light"/>
          <w:b/>
          <w:sz w:val="20"/>
          <w:szCs w:val="20"/>
        </w:rPr>
      </w:pPr>
    </w:p>
    <w:p w14:paraId="43D62A06" w14:textId="77777777" w:rsidR="00114948" w:rsidRDefault="00114948" w:rsidP="00473A7C">
      <w:pPr>
        <w:spacing w:after="0"/>
        <w:jc w:val="both"/>
        <w:rPr>
          <w:rFonts w:ascii="Calibri Light" w:hAnsi="Calibri Light" w:cs="Calibri Light"/>
          <w:b/>
          <w:sz w:val="20"/>
          <w:szCs w:val="20"/>
        </w:rPr>
      </w:pPr>
    </w:p>
    <w:p w14:paraId="2F6D6EB9" w14:textId="77777777" w:rsidR="00114948" w:rsidRDefault="00114948" w:rsidP="00473A7C">
      <w:pPr>
        <w:spacing w:after="0"/>
        <w:jc w:val="both"/>
        <w:rPr>
          <w:rFonts w:ascii="Calibri Light" w:hAnsi="Calibri Light" w:cs="Calibri Light"/>
          <w:b/>
          <w:sz w:val="20"/>
          <w:szCs w:val="20"/>
        </w:rPr>
      </w:pPr>
    </w:p>
    <w:p w14:paraId="15DF58A2" w14:textId="77777777" w:rsidR="00114948" w:rsidRDefault="00114948" w:rsidP="00473A7C">
      <w:pPr>
        <w:spacing w:after="0"/>
        <w:jc w:val="both"/>
        <w:rPr>
          <w:rFonts w:ascii="Calibri Light" w:hAnsi="Calibri Light" w:cs="Calibri Light"/>
          <w:b/>
          <w:sz w:val="20"/>
          <w:szCs w:val="20"/>
        </w:rPr>
      </w:pPr>
    </w:p>
    <w:p w14:paraId="2C8DF6F9" w14:textId="77777777" w:rsidR="00114948" w:rsidRDefault="00114948" w:rsidP="00473A7C">
      <w:pPr>
        <w:spacing w:after="0"/>
        <w:jc w:val="both"/>
        <w:rPr>
          <w:rFonts w:ascii="Calibri Light" w:hAnsi="Calibri Light" w:cs="Calibri Light"/>
          <w:b/>
          <w:sz w:val="20"/>
          <w:szCs w:val="20"/>
        </w:rPr>
      </w:pPr>
    </w:p>
    <w:p w14:paraId="426AFFBD" w14:textId="77777777" w:rsidR="00114948" w:rsidRDefault="00114948" w:rsidP="00473A7C">
      <w:pPr>
        <w:spacing w:after="0"/>
        <w:jc w:val="both"/>
        <w:rPr>
          <w:rFonts w:ascii="Calibri Light" w:hAnsi="Calibri Light" w:cs="Calibri Light"/>
          <w:b/>
          <w:sz w:val="20"/>
          <w:szCs w:val="20"/>
        </w:rPr>
      </w:pPr>
    </w:p>
    <w:p w14:paraId="03C19727" w14:textId="5D4886DF" w:rsidR="009039D4" w:rsidRPr="00A25AFC" w:rsidRDefault="009039D4" w:rsidP="00473A7C">
      <w:pPr>
        <w:spacing w:after="0"/>
        <w:jc w:val="both"/>
        <w:rPr>
          <w:rFonts w:ascii="Calibri Light" w:hAnsi="Calibri Light" w:cs="Calibri Light"/>
          <w:sz w:val="20"/>
          <w:szCs w:val="20"/>
        </w:rPr>
      </w:pPr>
      <w:r w:rsidRPr="00A25AFC">
        <w:rPr>
          <w:rFonts w:ascii="Calibri Light" w:hAnsi="Calibri Light" w:cs="Calibri Light"/>
          <w:b/>
          <w:sz w:val="20"/>
          <w:szCs w:val="20"/>
        </w:rPr>
        <w:lastRenderedPageBreak/>
        <w:t xml:space="preserve">Załącznik nr 2 – Oświadczenie o braku powiązań osobowych lub kapitałowych pomiędzy Wykonawcą a Zamawiającym </w:t>
      </w:r>
      <w:r w:rsidR="005C2470" w:rsidRPr="00A25AFC">
        <w:rPr>
          <w:rFonts w:ascii="Calibri Light" w:hAnsi="Calibri Light" w:cs="Calibri Light"/>
          <w:b/>
          <w:sz w:val="20"/>
          <w:szCs w:val="20"/>
        </w:rPr>
        <w:t xml:space="preserve">oraz o braku podstaw do wykluczenia </w:t>
      </w:r>
    </w:p>
    <w:p w14:paraId="34D0776E" w14:textId="77777777" w:rsidR="009039D4" w:rsidRPr="00A25AFC" w:rsidRDefault="009039D4" w:rsidP="00473A7C">
      <w:pPr>
        <w:spacing w:after="0"/>
        <w:rPr>
          <w:rFonts w:ascii="Calibri Light" w:hAnsi="Calibri Light" w:cs="Calibri Light"/>
          <w:b/>
          <w:sz w:val="20"/>
          <w:szCs w:val="20"/>
        </w:rPr>
      </w:pPr>
    </w:p>
    <w:p w14:paraId="3C827CA5" w14:textId="77777777" w:rsidR="009039D4" w:rsidRPr="00A25AFC" w:rsidRDefault="009039D4" w:rsidP="00473A7C">
      <w:pPr>
        <w:spacing w:after="0"/>
        <w:jc w:val="both"/>
        <w:rPr>
          <w:rFonts w:ascii="Calibri Light" w:hAnsi="Calibri Light" w:cs="Calibri Light"/>
          <w:b/>
          <w:sz w:val="20"/>
          <w:szCs w:val="20"/>
        </w:rPr>
      </w:pPr>
    </w:p>
    <w:p w14:paraId="74F49CEE" w14:textId="77777777" w:rsidR="009039D4" w:rsidRPr="00A25AFC" w:rsidRDefault="009039D4" w:rsidP="00473A7C">
      <w:pPr>
        <w:spacing w:after="0"/>
        <w:jc w:val="both"/>
        <w:rPr>
          <w:rFonts w:ascii="Calibri Light" w:hAnsi="Calibri Light" w:cs="Calibri Light"/>
          <w:sz w:val="20"/>
          <w:szCs w:val="20"/>
        </w:rPr>
      </w:pPr>
      <w:r w:rsidRPr="00A25AFC">
        <w:rPr>
          <w:rFonts w:ascii="Calibri Light" w:hAnsi="Calibri Light" w:cs="Calibri Light"/>
          <w:sz w:val="20"/>
          <w:szCs w:val="20"/>
        </w:rPr>
        <w:t>……………………………….</w:t>
      </w:r>
      <w:r w:rsidRPr="00A25AFC">
        <w:rPr>
          <w:rFonts w:ascii="Calibri Light" w:hAnsi="Calibri Light" w:cs="Calibri Light"/>
          <w:sz w:val="20"/>
          <w:szCs w:val="20"/>
        </w:rPr>
        <w:tab/>
      </w:r>
      <w:r w:rsidRPr="00A25AFC">
        <w:rPr>
          <w:rFonts w:ascii="Calibri Light" w:hAnsi="Calibri Light" w:cs="Calibri Light"/>
          <w:sz w:val="20"/>
          <w:szCs w:val="20"/>
        </w:rPr>
        <w:tab/>
      </w:r>
      <w:r w:rsidRPr="00A25AFC">
        <w:rPr>
          <w:rFonts w:ascii="Calibri Light" w:hAnsi="Calibri Light" w:cs="Calibri Light"/>
          <w:sz w:val="20"/>
          <w:szCs w:val="20"/>
        </w:rPr>
        <w:tab/>
      </w:r>
      <w:r w:rsidRPr="00A25AFC">
        <w:rPr>
          <w:rFonts w:ascii="Calibri Light" w:hAnsi="Calibri Light" w:cs="Calibri Light"/>
          <w:sz w:val="20"/>
          <w:szCs w:val="20"/>
        </w:rPr>
        <w:tab/>
      </w:r>
      <w:r w:rsidRPr="00A25AFC">
        <w:rPr>
          <w:rFonts w:ascii="Calibri Light" w:hAnsi="Calibri Light" w:cs="Calibri Light"/>
          <w:sz w:val="20"/>
          <w:szCs w:val="20"/>
        </w:rPr>
        <w:tab/>
      </w:r>
      <w:r w:rsidR="00EA11EA" w:rsidRPr="00A25AFC">
        <w:rPr>
          <w:rFonts w:ascii="Calibri Light" w:hAnsi="Calibri Light" w:cs="Calibri Light"/>
          <w:sz w:val="20"/>
          <w:szCs w:val="20"/>
        </w:rPr>
        <w:tab/>
      </w:r>
      <w:r w:rsidR="00EA11EA" w:rsidRPr="00A25AFC">
        <w:rPr>
          <w:rFonts w:ascii="Calibri Light" w:hAnsi="Calibri Light" w:cs="Calibri Light"/>
          <w:sz w:val="20"/>
          <w:szCs w:val="20"/>
        </w:rPr>
        <w:tab/>
      </w:r>
      <w:r w:rsidRPr="00A25AFC">
        <w:rPr>
          <w:rFonts w:ascii="Calibri Light" w:hAnsi="Calibri Light" w:cs="Calibri Light"/>
          <w:sz w:val="20"/>
          <w:szCs w:val="20"/>
        </w:rPr>
        <w:t>………………………………..</w:t>
      </w:r>
    </w:p>
    <w:p w14:paraId="6735523E" w14:textId="77777777" w:rsidR="009039D4" w:rsidRPr="00A25AFC" w:rsidRDefault="009039D4" w:rsidP="00473A7C">
      <w:pPr>
        <w:spacing w:after="0"/>
        <w:jc w:val="both"/>
        <w:rPr>
          <w:rFonts w:ascii="Calibri Light" w:hAnsi="Calibri Light" w:cs="Calibri Light"/>
          <w:sz w:val="20"/>
          <w:szCs w:val="20"/>
        </w:rPr>
      </w:pPr>
      <w:r w:rsidRPr="00A25AFC">
        <w:rPr>
          <w:rFonts w:ascii="Calibri Light" w:hAnsi="Calibri Light" w:cs="Calibri Light"/>
          <w:sz w:val="20"/>
          <w:szCs w:val="20"/>
        </w:rPr>
        <w:t>Pieczęć Wykonawcy</w:t>
      </w:r>
      <w:r w:rsidRPr="00A25AFC">
        <w:rPr>
          <w:rFonts w:ascii="Calibri Light" w:hAnsi="Calibri Light" w:cs="Calibri Light"/>
          <w:sz w:val="20"/>
          <w:szCs w:val="20"/>
        </w:rPr>
        <w:tab/>
      </w:r>
      <w:r w:rsidRPr="00A25AFC">
        <w:rPr>
          <w:rFonts w:ascii="Calibri Light" w:hAnsi="Calibri Light" w:cs="Calibri Light"/>
          <w:sz w:val="20"/>
          <w:szCs w:val="20"/>
        </w:rPr>
        <w:tab/>
      </w:r>
      <w:r w:rsidRPr="00A25AFC">
        <w:rPr>
          <w:rFonts w:ascii="Calibri Light" w:hAnsi="Calibri Light" w:cs="Calibri Light"/>
          <w:sz w:val="20"/>
          <w:szCs w:val="20"/>
        </w:rPr>
        <w:tab/>
      </w:r>
      <w:r w:rsidRPr="00A25AFC">
        <w:rPr>
          <w:rFonts w:ascii="Calibri Light" w:hAnsi="Calibri Light" w:cs="Calibri Light"/>
          <w:sz w:val="20"/>
          <w:szCs w:val="20"/>
        </w:rPr>
        <w:tab/>
      </w:r>
      <w:r w:rsidRPr="00A25AFC">
        <w:rPr>
          <w:rFonts w:ascii="Calibri Light" w:hAnsi="Calibri Light" w:cs="Calibri Light"/>
          <w:sz w:val="20"/>
          <w:szCs w:val="20"/>
        </w:rPr>
        <w:tab/>
      </w:r>
      <w:r w:rsidRPr="00A25AFC">
        <w:rPr>
          <w:rFonts w:ascii="Calibri Light" w:hAnsi="Calibri Light" w:cs="Calibri Light"/>
          <w:sz w:val="20"/>
          <w:szCs w:val="20"/>
        </w:rPr>
        <w:tab/>
      </w:r>
      <w:r w:rsidRPr="00A25AFC">
        <w:rPr>
          <w:rFonts w:ascii="Calibri Light" w:hAnsi="Calibri Light" w:cs="Calibri Light"/>
          <w:sz w:val="20"/>
          <w:szCs w:val="20"/>
        </w:rPr>
        <w:tab/>
        <w:t>Miejscowość i data</w:t>
      </w:r>
    </w:p>
    <w:p w14:paraId="03A0F110" w14:textId="77777777" w:rsidR="009039D4" w:rsidRPr="00A25AFC" w:rsidRDefault="009039D4" w:rsidP="00473A7C">
      <w:pPr>
        <w:pStyle w:val="Jasnasiatkaakcent31"/>
        <w:spacing w:after="0"/>
        <w:ind w:left="0"/>
        <w:jc w:val="center"/>
        <w:rPr>
          <w:rFonts w:ascii="Calibri Light" w:hAnsi="Calibri Light" w:cs="Calibri Light"/>
          <w:b/>
          <w:sz w:val="20"/>
          <w:szCs w:val="20"/>
        </w:rPr>
      </w:pPr>
    </w:p>
    <w:p w14:paraId="504CB2CD" w14:textId="77777777" w:rsidR="009039D4" w:rsidRPr="00623159" w:rsidRDefault="009039D4" w:rsidP="00473A7C">
      <w:pPr>
        <w:pStyle w:val="Jasnasiatkaakcent31"/>
        <w:spacing w:after="0"/>
        <w:ind w:left="0"/>
        <w:jc w:val="center"/>
        <w:rPr>
          <w:rFonts w:ascii="Calibri Light" w:hAnsi="Calibri Light" w:cs="Calibri Light"/>
          <w:sz w:val="20"/>
          <w:szCs w:val="20"/>
        </w:rPr>
      </w:pPr>
      <w:r w:rsidRPr="00623159">
        <w:rPr>
          <w:rFonts w:ascii="Calibri Light" w:hAnsi="Calibri Light" w:cs="Calibri Light"/>
          <w:b/>
          <w:sz w:val="20"/>
          <w:szCs w:val="20"/>
        </w:rPr>
        <w:t>Oświadczenie</w:t>
      </w:r>
    </w:p>
    <w:p w14:paraId="297440F5" w14:textId="77777777" w:rsidR="009039D4" w:rsidRDefault="009039D4" w:rsidP="00473A7C">
      <w:pPr>
        <w:pStyle w:val="Jasnasiatkaakcent31"/>
        <w:spacing w:after="0"/>
        <w:ind w:left="0"/>
        <w:jc w:val="center"/>
        <w:rPr>
          <w:rFonts w:ascii="Calibri Light" w:hAnsi="Calibri Light" w:cs="Calibri Light"/>
          <w:b/>
        </w:rPr>
      </w:pPr>
    </w:p>
    <w:p w14:paraId="6BECD2B7" w14:textId="2CC1C81F" w:rsidR="009039D4" w:rsidRPr="00A25AFC" w:rsidRDefault="009039D4" w:rsidP="00473A7C">
      <w:pPr>
        <w:pStyle w:val="Jasnasiatkaakcent31"/>
        <w:spacing w:after="0"/>
        <w:ind w:left="0"/>
        <w:jc w:val="both"/>
        <w:rPr>
          <w:rFonts w:ascii="Calibri Light" w:hAnsi="Calibri Light" w:cs="Calibri Light"/>
          <w:sz w:val="20"/>
          <w:szCs w:val="20"/>
        </w:rPr>
      </w:pPr>
      <w:r w:rsidRPr="00A25AFC">
        <w:rPr>
          <w:rFonts w:ascii="Calibri Light" w:hAnsi="Calibri Light" w:cs="Calibri Light"/>
          <w:sz w:val="20"/>
          <w:szCs w:val="20"/>
        </w:rPr>
        <w:t xml:space="preserve">Nawiązując do zapytania </w:t>
      </w:r>
      <w:r w:rsidR="009530C7" w:rsidRPr="00A25AFC">
        <w:rPr>
          <w:rFonts w:ascii="Calibri Light" w:hAnsi="Calibri Light" w:cs="Calibri Light"/>
          <w:sz w:val="20"/>
          <w:szCs w:val="20"/>
        </w:rPr>
        <w:t>ofertowego z</w:t>
      </w:r>
      <w:r w:rsidRPr="00A25AFC">
        <w:rPr>
          <w:rFonts w:ascii="Calibri Light" w:hAnsi="Calibri Light" w:cs="Calibri Light"/>
          <w:sz w:val="20"/>
          <w:szCs w:val="20"/>
        </w:rPr>
        <w:t xml:space="preserve"> dnia</w:t>
      </w:r>
      <w:r w:rsidR="00D60F22">
        <w:rPr>
          <w:rFonts w:ascii="Calibri Light" w:hAnsi="Calibri Light" w:cs="Calibri Light"/>
          <w:b/>
          <w:bCs/>
          <w:sz w:val="20"/>
          <w:szCs w:val="20"/>
        </w:rPr>
        <w:t xml:space="preserve"> </w:t>
      </w:r>
      <w:r w:rsidR="003C4DB2" w:rsidRPr="003C4DB2">
        <w:rPr>
          <w:rFonts w:ascii="Calibri Light" w:hAnsi="Calibri Light" w:cs="Calibri Light"/>
          <w:b/>
          <w:bCs/>
          <w:sz w:val="20"/>
          <w:szCs w:val="20"/>
        </w:rPr>
        <w:t>15.12.2025 r.</w:t>
      </w:r>
    </w:p>
    <w:p w14:paraId="775C9CE8" w14:textId="77777777" w:rsidR="009039D4" w:rsidRPr="00A25AFC" w:rsidRDefault="009039D4" w:rsidP="00473A7C">
      <w:pPr>
        <w:pStyle w:val="Jasnasiatkaakcent31"/>
        <w:spacing w:after="0"/>
        <w:ind w:left="0"/>
        <w:jc w:val="both"/>
        <w:rPr>
          <w:rFonts w:ascii="Calibri Light" w:hAnsi="Calibri Light" w:cs="Calibri Light"/>
          <w:sz w:val="20"/>
          <w:szCs w:val="20"/>
        </w:rPr>
      </w:pPr>
    </w:p>
    <w:p w14:paraId="36FC55CF" w14:textId="77777777" w:rsidR="009039D4" w:rsidRPr="00A25AFC" w:rsidRDefault="009039D4" w:rsidP="00473A7C">
      <w:pPr>
        <w:pStyle w:val="Jasnasiatkaakcent31"/>
        <w:spacing w:after="0"/>
        <w:ind w:left="0"/>
        <w:jc w:val="both"/>
        <w:rPr>
          <w:rFonts w:ascii="Calibri Light" w:hAnsi="Calibri Light" w:cs="Calibri Light"/>
          <w:sz w:val="20"/>
          <w:szCs w:val="20"/>
        </w:rPr>
      </w:pPr>
      <w:r w:rsidRPr="00A25AFC">
        <w:rPr>
          <w:rFonts w:ascii="Calibri Light" w:hAnsi="Calibri Light" w:cs="Calibri Light"/>
          <w:sz w:val="20"/>
          <w:szCs w:val="20"/>
        </w:rPr>
        <w:t>ja, niżej podpisany ……………………………………………………………………………………….</w:t>
      </w:r>
    </w:p>
    <w:p w14:paraId="0974C4D6" w14:textId="77777777" w:rsidR="009039D4" w:rsidRPr="00A25AFC" w:rsidRDefault="009039D4" w:rsidP="00473A7C">
      <w:pPr>
        <w:pStyle w:val="Jasnasiatkaakcent31"/>
        <w:spacing w:after="0"/>
        <w:ind w:left="1416" w:firstLine="708"/>
        <w:jc w:val="both"/>
        <w:rPr>
          <w:rFonts w:ascii="Calibri Light" w:hAnsi="Calibri Light" w:cs="Calibri Light"/>
          <w:sz w:val="20"/>
          <w:szCs w:val="20"/>
        </w:rPr>
      </w:pPr>
      <w:r w:rsidRPr="00A25AFC">
        <w:rPr>
          <w:rFonts w:ascii="Calibri Light" w:hAnsi="Calibri Light" w:cs="Calibri Light"/>
          <w:sz w:val="20"/>
          <w:szCs w:val="20"/>
        </w:rPr>
        <w:t>(imię i nazwisko osoby uprawnionej do reprezentowania Wykonawcy)</w:t>
      </w:r>
    </w:p>
    <w:p w14:paraId="5FB00907" w14:textId="77777777" w:rsidR="009039D4" w:rsidRPr="00A25AFC" w:rsidRDefault="009039D4" w:rsidP="00473A7C">
      <w:pPr>
        <w:pStyle w:val="Jasnasiatkaakcent31"/>
        <w:spacing w:after="0"/>
        <w:ind w:left="0"/>
        <w:jc w:val="both"/>
        <w:rPr>
          <w:rFonts w:ascii="Calibri Light" w:hAnsi="Calibri Light" w:cs="Calibri Light"/>
          <w:sz w:val="20"/>
          <w:szCs w:val="20"/>
        </w:rPr>
      </w:pPr>
    </w:p>
    <w:p w14:paraId="7F572FB9" w14:textId="77777777" w:rsidR="009039D4" w:rsidRPr="00A25AFC" w:rsidRDefault="009039D4" w:rsidP="00473A7C">
      <w:pPr>
        <w:pStyle w:val="Jasnasiatkaakcent31"/>
        <w:spacing w:after="0"/>
        <w:ind w:left="0"/>
        <w:jc w:val="both"/>
        <w:rPr>
          <w:rFonts w:ascii="Calibri Light" w:hAnsi="Calibri Light" w:cs="Calibri Light"/>
          <w:sz w:val="20"/>
          <w:szCs w:val="20"/>
        </w:rPr>
      </w:pPr>
      <w:r w:rsidRPr="00A25AFC">
        <w:rPr>
          <w:rFonts w:ascii="Calibri Light" w:hAnsi="Calibri Light" w:cs="Calibri Light"/>
          <w:sz w:val="20"/>
          <w:szCs w:val="20"/>
        </w:rPr>
        <w:t>działając w imieniu i na rzecz:</w:t>
      </w:r>
    </w:p>
    <w:p w14:paraId="4ECED8C6" w14:textId="77777777" w:rsidR="009039D4" w:rsidRPr="00A25AFC" w:rsidRDefault="009039D4" w:rsidP="00473A7C">
      <w:pPr>
        <w:pStyle w:val="Jasnasiatkaakcent31"/>
        <w:spacing w:after="0"/>
        <w:ind w:left="0"/>
        <w:jc w:val="both"/>
        <w:rPr>
          <w:rFonts w:ascii="Calibri Light" w:hAnsi="Calibri Light" w:cs="Calibri Light"/>
          <w:sz w:val="20"/>
          <w:szCs w:val="20"/>
        </w:rPr>
      </w:pPr>
      <w:r w:rsidRPr="00A25AFC">
        <w:rPr>
          <w:rFonts w:ascii="Calibri Light" w:hAnsi="Calibri Light" w:cs="Calibri Light"/>
          <w:sz w:val="20"/>
          <w:szCs w:val="20"/>
        </w:rPr>
        <w:t>……………………………………………………………………………………………………………</w:t>
      </w:r>
    </w:p>
    <w:p w14:paraId="705EF47A" w14:textId="77777777" w:rsidR="009039D4" w:rsidRPr="00A25AFC" w:rsidRDefault="009039D4" w:rsidP="00473A7C">
      <w:pPr>
        <w:pStyle w:val="Jasnasiatkaakcent31"/>
        <w:spacing w:after="0"/>
        <w:ind w:left="1416" w:firstLine="708"/>
        <w:jc w:val="both"/>
        <w:rPr>
          <w:rFonts w:ascii="Calibri Light" w:hAnsi="Calibri Light" w:cs="Calibri Light"/>
          <w:sz w:val="20"/>
          <w:szCs w:val="20"/>
        </w:rPr>
      </w:pPr>
      <w:r w:rsidRPr="00A25AFC">
        <w:rPr>
          <w:rFonts w:ascii="Calibri Light" w:hAnsi="Calibri Light" w:cs="Calibri Light"/>
          <w:sz w:val="20"/>
          <w:szCs w:val="20"/>
        </w:rPr>
        <w:t>(dane Wykonawcy – pełna nazwa firmy)</w:t>
      </w:r>
    </w:p>
    <w:p w14:paraId="05D5D047" w14:textId="77777777" w:rsidR="009039D4" w:rsidRDefault="009039D4" w:rsidP="00473A7C">
      <w:pPr>
        <w:pStyle w:val="Jasnasiatkaakcent31"/>
        <w:spacing w:after="0"/>
        <w:ind w:left="1416" w:firstLine="708"/>
        <w:jc w:val="both"/>
        <w:rPr>
          <w:rFonts w:ascii="Calibri Light" w:hAnsi="Calibri Light" w:cs="Calibri Light"/>
        </w:rPr>
      </w:pPr>
    </w:p>
    <w:p w14:paraId="76A3F341" w14:textId="77777777" w:rsidR="009039D4" w:rsidRDefault="009039D4" w:rsidP="00473A7C">
      <w:pPr>
        <w:pStyle w:val="Jasnasiatkaakcent31"/>
        <w:spacing w:after="0"/>
        <w:ind w:left="0"/>
        <w:jc w:val="both"/>
        <w:rPr>
          <w:rFonts w:ascii="Calibri Light" w:hAnsi="Calibri Light" w:cs="Calibri Light"/>
          <w:sz w:val="20"/>
          <w:szCs w:val="20"/>
        </w:rPr>
      </w:pPr>
      <w:r>
        <w:rPr>
          <w:rFonts w:ascii="Calibri Light" w:hAnsi="Calibri Light" w:cs="Calibri Light"/>
          <w:sz w:val="20"/>
          <w:szCs w:val="20"/>
        </w:rPr>
        <w:t>oświadczam, że:</w:t>
      </w:r>
    </w:p>
    <w:p w14:paraId="0AB7FF0D" w14:textId="77777777" w:rsidR="009039D4" w:rsidRDefault="009039D4" w:rsidP="00473A7C">
      <w:pPr>
        <w:pStyle w:val="Jasnasiatkaakcent31"/>
        <w:spacing w:after="0"/>
        <w:ind w:left="0"/>
        <w:jc w:val="both"/>
        <w:rPr>
          <w:rFonts w:ascii="Calibri Light" w:hAnsi="Calibri Light" w:cs="Calibri Light"/>
          <w:sz w:val="20"/>
          <w:szCs w:val="20"/>
        </w:rPr>
      </w:pPr>
    </w:p>
    <w:p w14:paraId="4FC041B4" w14:textId="77777777" w:rsidR="009039D4" w:rsidRDefault="009039D4" w:rsidP="00473A7C">
      <w:pPr>
        <w:widowControl w:val="0"/>
        <w:tabs>
          <w:tab w:val="left" w:pos="0"/>
        </w:tabs>
        <w:autoSpaceDE w:val="0"/>
        <w:spacing w:after="0"/>
        <w:ind w:right="42"/>
        <w:contextualSpacing/>
        <w:jc w:val="both"/>
        <w:rPr>
          <w:rFonts w:ascii="Calibri Light" w:hAnsi="Calibri Light" w:cs="Calibri Light"/>
          <w:sz w:val="20"/>
          <w:szCs w:val="20"/>
        </w:rPr>
      </w:pPr>
      <w:r>
        <w:rPr>
          <w:rFonts w:ascii="Calibri Light" w:hAnsi="Calibri Light" w:cs="Calibri Light"/>
          <w:sz w:val="20"/>
          <w:szCs w:val="20"/>
        </w:rPr>
        <w:t>Wykonawca nie jest powiązany osobowo lub kapitałowo</w:t>
      </w:r>
      <w:r w:rsidR="004066F4">
        <w:rPr>
          <w:rStyle w:val="Odwoanieprzypisudolnego"/>
          <w:rFonts w:ascii="Calibri Light" w:hAnsi="Calibri Light" w:cs="Calibri Light"/>
          <w:b/>
          <w:sz w:val="20"/>
          <w:szCs w:val="20"/>
          <w:u w:val="single"/>
        </w:rPr>
        <w:footnoteReference w:id="1"/>
      </w:r>
      <w:r>
        <w:rPr>
          <w:rFonts w:ascii="Calibri Light" w:hAnsi="Calibri Light" w:cs="Calibri Light"/>
          <w:sz w:val="20"/>
          <w:szCs w:val="20"/>
        </w:rPr>
        <w:t xml:space="preserve"> z Zamawiającym, tzn. nie występują żadne powiązania kapitałowe lub osobowe w rozumieniu wzajemnych powiązań między Zamawiającym </w:t>
      </w:r>
      <w:r>
        <w:rPr>
          <w:rFonts w:ascii="Calibri Light" w:eastAsia="Times New Roman" w:hAnsi="Calibri Light" w:cs="Calibri Light"/>
          <w:color w:val="000000"/>
          <w:sz w:val="20"/>
          <w:szCs w:val="20"/>
          <w:lang w:eastAsia="pl-PL"/>
        </w:rPr>
        <w:t>lub osobami upoważnionymi do zaciągania zobowiązań w i</w:t>
      </w:r>
      <w:r w:rsidR="0090539A">
        <w:rPr>
          <w:rFonts w:ascii="Calibri Light" w:eastAsia="Times New Roman" w:hAnsi="Calibri Light" w:cs="Calibri Light"/>
          <w:color w:val="000000"/>
          <w:sz w:val="20"/>
          <w:szCs w:val="20"/>
          <w:lang w:eastAsia="pl-PL"/>
        </w:rPr>
        <w:t>mieniu Zamawiającego</w:t>
      </w:r>
      <w:r w:rsidR="00420FB2">
        <w:rPr>
          <w:rFonts w:ascii="Calibri Light" w:eastAsia="Times New Roman" w:hAnsi="Calibri Light" w:cs="Calibri Light"/>
          <w:color w:val="000000"/>
          <w:sz w:val="20"/>
          <w:szCs w:val="20"/>
          <w:lang w:eastAsia="pl-PL"/>
        </w:rPr>
        <w:t xml:space="preserve"> </w:t>
      </w:r>
      <w:r w:rsidR="00420FB2">
        <w:rPr>
          <w:rFonts w:ascii="Calibri Light" w:hAnsi="Calibri Light" w:cs="Calibri Light"/>
          <w:sz w:val="20"/>
          <w:szCs w:val="20"/>
        </w:rPr>
        <w:t>lub osobami wykonującymi dla Zamawiającego czynności związane z przygotowaniem i przeprowadzeniem procedury wyboru Wykonawcy</w:t>
      </w:r>
      <w:r w:rsidR="0090539A">
        <w:rPr>
          <w:rFonts w:ascii="Calibri Light" w:eastAsia="Times New Roman" w:hAnsi="Calibri Light" w:cs="Calibri Light"/>
          <w:color w:val="000000"/>
          <w:sz w:val="20"/>
          <w:szCs w:val="20"/>
          <w:lang w:eastAsia="pl-PL"/>
        </w:rPr>
        <w:t xml:space="preserve"> </w:t>
      </w:r>
      <w:r>
        <w:rPr>
          <w:rFonts w:ascii="Calibri Light" w:hAnsi="Calibri Light" w:cs="Calibri Light"/>
          <w:sz w:val="20"/>
          <w:szCs w:val="20"/>
        </w:rPr>
        <w:t>a Wykonawcą, polegające w szczególności na:</w:t>
      </w:r>
    </w:p>
    <w:p w14:paraId="1DA58822" w14:textId="77777777" w:rsidR="00B668A0" w:rsidRPr="00981133" w:rsidRDefault="00B668A0" w:rsidP="00981133">
      <w:pPr>
        <w:pStyle w:val="Jasnasiatkaakcent31"/>
        <w:numPr>
          <w:ilvl w:val="0"/>
          <w:numId w:val="29"/>
        </w:numPr>
        <w:spacing w:after="0"/>
        <w:jc w:val="both"/>
        <w:rPr>
          <w:rFonts w:ascii="Calibri Light" w:hAnsi="Calibri Light" w:cs="Calibri Light"/>
          <w:sz w:val="20"/>
          <w:szCs w:val="20"/>
        </w:rPr>
      </w:pPr>
      <w:r>
        <w:rPr>
          <w:rFonts w:ascii="Calibri Light" w:hAnsi="Calibri Light" w:cs="Calibri Light"/>
          <w:sz w:val="20"/>
          <w:szCs w:val="20"/>
        </w:rPr>
        <w:t xml:space="preserve">uczestniczeniu w spółce jako wspólnik spółki cywilnej lub spółki osobowej, </w:t>
      </w:r>
      <w:r w:rsidRPr="00981133">
        <w:rPr>
          <w:rFonts w:ascii="Calibri Light" w:hAnsi="Calibri Light" w:cs="Calibri Light"/>
          <w:sz w:val="20"/>
          <w:szCs w:val="20"/>
        </w:rPr>
        <w:t>posiadaniu co najmniej 10 % udziałów lub akcji, pełnieniu funkcji członka organu nadzorczego lub zarządzającego, prokurenta, pełnomocnika,</w:t>
      </w:r>
    </w:p>
    <w:p w14:paraId="72644FD9" w14:textId="77777777" w:rsidR="00B668A0" w:rsidRDefault="00B668A0" w:rsidP="00B668A0">
      <w:pPr>
        <w:pStyle w:val="Jasnasiatkaakcent31"/>
        <w:numPr>
          <w:ilvl w:val="0"/>
          <w:numId w:val="29"/>
        </w:numPr>
        <w:spacing w:after="0"/>
        <w:jc w:val="both"/>
        <w:rPr>
          <w:rFonts w:ascii="Calibri Light" w:hAnsi="Calibri Light" w:cs="Calibri Light"/>
          <w:sz w:val="20"/>
          <w:szCs w:val="20"/>
        </w:rPr>
      </w:pPr>
      <w:r>
        <w:rPr>
          <w:rFonts w:ascii="Calibri Light" w:hAnsi="Calibri Light" w:cs="Calibri Light"/>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D582D53" w14:textId="77777777" w:rsidR="00B668A0" w:rsidRDefault="00B668A0" w:rsidP="004D4C2A">
      <w:pPr>
        <w:pStyle w:val="Jasnasiatkaakcent31"/>
        <w:numPr>
          <w:ilvl w:val="0"/>
          <w:numId w:val="29"/>
        </w:numPr>
        <w:spacing w:after="0"/>
        <w:jc w:val="both"/>
        <w:rPr>
          <w:rFonts w:ascii="Calibri Light" w:hAnsi="Calibri Light" w:cs="Calibri Light"/>
          <w:sz w:val="20"/>
          <w:szCs w:val="20"/>
        </w:rPr>
      </w:pPr>
      <w:r>
        <w:rPr>
          <w:rFonts w:ascii="Calibri Light" w:hAnsi="Calibri Light" w:cs="Calibri Light"/>
          <w:sz w:val="20"/>
          <w:szCs w:val="20"/>
        </w:rPr>
        <w:t>pozostawaniu z wykonawcą w takim stosunku prawnym lub faktycznym, że istnieje uzasadniona wątpliwość co do ich bezstronności lub niezależności w związku z postępowaniem o udzielenie zamówienia</w:t>
      </w:r>
    </w:p>
    <w:p w14:paraId="53D90A93" w14:textId="77777777" w:rsidR="009039D4" w:rsidRDefault="009039D4" w:rsidP="00B668A0">
      <w:pPr>
        <w:spacing w:after="0"/>
        <w:jc w:val="right"/>
        <w:rPr>
          <w:rFonts w:ascii="Calibri Light" w:hAnsi="Calibri Light" w:cs="Calibri Light"/>
          <w:sz w:val="20"/>
          <w:szCs w:val="20"/>
        </w:rPr>
      </w:pPr>
      <w:r>
        <w:rPr>
          <w:rFonts w:ascii="Calibri Light" w:hAnsi="Calibri Light" w:cs="Calibri Light"/>
          <w:sz w:val="20"/>
          <w:szCs w:val="20"/>
        </w:rPr>
        <w:t>……………………………….</w:t>
      </w:r>
    </w:p>
    <w:p w14:paraId="48778EC8" w14:textId="77777777" w:rsidR="009039D4" w:rsidRDefault="009039D4" w:rsidP="003F3174">
      <w:pPr>
        <w:spacing w:after="0"/>
        <w:ind w:left="5664"/>
        <w:jc w:val="right"/>
        <w:rPr>
          <w:rFonts w:ascii="Calibri Light" w:hAnsi="Calibri Light" w:cs="Calibri Light"/>
          <w:sz w:val="20"/>
          <w:szCs w:val="20"/>
        </w:rPr>
      </w:pPr>
      <w:r>
        <w:rPr>
          <w:rFonts w:ascii="Calibri Light" w:hAnsi="Calibri Light" w:cs="Calibri Light"/>
          <w:sz w:val="20"/>
          <w:szCs w:val="20"/>
        </w:rPr>
        <w:t>(podpis Wykonawcy)</w:t>
      </w:r>
    </w:p>
    <w:p w14:paraId="2DAD5F48" w14:textId="77777777" w:rsidR="005C2470" w:rsidRDefault="005C2470" w:rsidP="005C2470">
      <w:pPr>
        <w:spacing w:after="0"/>
        <w:rPr>
          <w:rFonts w:ascii="Calibri Light" w:hAnsi="Calibri Light" w:cs="Calibri Light"/>
        </w:rPr>
      </w:pPr>
    </w:p>
    <w:p w14:paraId="6F2D11B7" w14:textId="77777777" w:rsidR="005C2470" w:rsidRPr="00A25AFC" w:rsidRDefault="005C2470" w:rsidP="004D4C2A">
      <w:pPr>
        <w:spacing w:after="0"/>
        <w:jc w:val="both"/>
        <w:rPr>
          <w:rFonts w:ascii="Calibri Light" w:hAnsi="Calibri Light" w:cs="Calibri Light"/>
          <w:sz w:val="20"/>
          <w:szCs w:val="20"/>
        </w:rPr>
      </w:pPr>
      <w:r w:rsidRPr="00A25AFC">
        <w:rPr>
          <w:rFonts w:ascii="Calibri Light" w:hAnsi="Calibri Light" w:cs="Calibri Light"/>
          <w:sz w:val="20"/>
          <w:szCs w:val="20"/>
        </w:rPr>
        <w:t>Oświadczam/y iż nie podlegam/nie podlegamy wykluczeniu z postępowania na podstawie przesłanek, o których mowa w art. 7 ustawy z dnia 13 kwietnia 2022 r. o szczególnych rozwiązaniach w zakresie przeciwdziałania wspieraniu agresji na Ukrainę oraz służących ochronie bezpieczeństwa narodowego (Dz.U. z 2024 r., poz. 507).</w:t>
      </w:r>
    </w:p>
    <w:p w14:paraId="2F0D7B0A" w14:textId="77777777" w:rsidR="005C2470" w:rsidRPr="00A25AFC" w:rsidRDefault="005C2470" w:rsidP="005C2470">
      <w:pPr>
        <w:spacing w:after="0"/>
        <w:jc w:val="right"/>
        <w:rPr>
          <w:rFonts w:ascii="Calibri Light" w:hAnsi="Calibri Light" w:cs="Calibri Light"/>
          <w:sz w:val="20"/>
          <w:szCs w:val="20"/>
        </w:rPr>
      </w:pPr>
      <w:r w:rsidRPr="00A25AFC">
        <w:rPr>
          <w:rFonts w:ascii="Calibri Light" w:hAnsi="Calibri Light" w:cs="Calibri Light"/>
          <w:sz w:val="20"/>
          <w:szCs w:val="20"/>
        </w:rPr>
        <w:t>……………………………….</w:t>
      </w:r>
    </w:p>
    <w:p w14:paraId="3335F54B" w14:textId="77777777" w:rsidR="005C2470" w:rsidRPr="00A25AFC" w:rsidRDefault="005C2470" w:rsidP="005C2470">
      <w:pPr>
        <w:spacing w:after="0"/>
        <w:ind w:left="5664"/>
        <w:jc w:val="right"/>
        <w:rPr>
          <w:rFonts w:ascii="Calibri Light" w:hAnsi="Calibri Light" w:cs="Calibri Light"/>
          <w:sz w:val="20"/>
          <w:szCs w:val="20"/>
        </w:rPr>
      </w:pPr>
      <w:r w:rsidRPr="00A25AFC">
        <w:rPr>
          <w:rFonts w:ascii="Calibri Light" w:hAnsi="Calibri Light" w:cs="Calibri Light"/>
          <w:sz w:val="20"/>
          <w:szCs w:val="20"/>
        </w:rPr>
        <w:t>(podpis Wykonawcy)</w:t>
      </w:r>
    </w:p>
    <w:p w14:paraId="585FA4DE" w14:textId="77777777" w:rsidR="009039D4" w:rsidRPr="00855CF6" w:rsidRDefault="009039D4" w:rsidP="00855CF6">
      <w:pPr>
        <w:spacing w:after="0"/>
        <w:jc w:val="both"/>
        <w:rPr>
          <w:rFonts w:ascii="Calibri Light" w:hAnsi="Calibri Light" w:cs="Calibri Light"/>
        </w:rPr>
      </w:pPr>
      <w:r>
        <w:rPr>
          <w:rFonts w:ascii="Calibri Light" w:hAnsi="Calibri Light" w:cs="Calibri Light"/>
          <w:b/>
        </w:rPr>
        <w:lastRenderedPageBreak/>
        <w:t>Załącznik nr 3 – Oświadczenie od wykonawcy w zakresie wypełnienia obowiązków informacyjnych przewidzianych w art. 13 lub art. 14 RODO</w:t>
      </w:r>
    </w:p>
    <w:p w14:paraId="6844BA0E" w14:textId="77777777" w:rsidR="009039D4" w:rsidRDefault="009039D4" w:rsidP="00473A7C">
      <w:pPr>
        <w:spacing w:after="0"/>
        <w:rPr>
          <w:rFonts w:ascii="Calibri Light" w:hAnsi="Calibri Light" w:cs="Calibri Light"/>
          <w:b/>
        </w:rPr>
      </w:pPr>
    </w:p>
    <w:p w14:paraId="2FA28A05" w14:textId="77777777" w:rsidR="009039D4" w:rsidRDefault="009039D4" w:rsidP="00473A7C">
      <w:pPr>
        <w:spacing w:after="0"/>
        <w:rPr>
          <w:rFonts w:ascii="Calibri Light" w:hAnsi="Calibri Light" w:cs="Calibri Light"/>
          <w:b/>
        </w:rPr>
      </w:pPr>
    </w:p>
    <w:p w14:paraId="0995C0FB" w14:textId="77777777" w:rsidR="009039D4" w:rsidRDefault="009039D4" w:rsidP="00473A7C">
      <w:pPr>
        <w:spacing w:after="0"/>
        <w:jc w:val="both"/>
        <w:rPr>
          <w:rFonts w:ascii="Calibri Light" w:hAnsi="Calibri Light" w:cs="Calibri Light"/>
        </w:rPr>
      </w:pPr>
      <w:r>
        <w:rPr>
          <w:rFonts w:ascii="Calibri Light" w:hAnsi="Calibri Light" w:cs="Calibri Light"/>
        </w:rPr>
        <w:t>……………………………….</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sidR="00EA11EA">
        <w:rPr>
          <w:rFonts w:ascii="Calibri Light" w:hAnsi="Calibri Light" w:cs="Calibri Light"/>
        </w:rPr>
        <w:tab/>
      </w:r>
      <w:r w:rsidR="00EA11EA">
        <w:rPr>
          <w:rFonts w:ascii="Calibri Light" w:hAnsi="Calibri Light" w:cs="Calibri Light"/>
        </w:rPr>
        <w:tab/>
      </w:r>
      <w:r>
        <w:rPr>
          <w:rFonts w:ascii="Calibri Light" w:hAnsi="Calibri Light" w:cs="Calibri Light"/>
        </w:rPr>
        <w:t>………………………………..</w:t>
      </w:r>
    </w:p>
    <w:p w14:paraId="51190485" w14:textId="77777777" w:rsidR="009039D4" w:rsidRDefault="009039D4" w:rsidP="00473A7C">
      <w:pPr>
        <w:spacing w:after="0"/>
        <w:jc w:val="both"/>
        <w:rPr>
          <w:rFonts w:ascii="Calibri Light" w:hAnsi="Calibri Light" w:cs="Calibri Light"/>
        </w:rPr>
      </w:pPr>
      <w:r>
        <w:rPr>
          <w:rFonts w:ascii="Calibri Light" w:eastAsia="Times New Roman" w:hAnsi="Calibri Light" w:cs="Calibri Light"/>
        </w:rPr>
        <w:t xml:space="preserve"> </w:t>
      </w:r>
      <w:r>
        <w:rPr>
          <w:rFonts w:ascii="Calibri Light" w:hAnsi="Calibri Light" w:cs="Calibri Light"/>
        </w:rPr>
        <w:t>Pieczęć Wykonawcy</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Miejscowość i data</w:t>
      </w:r>
    </w:p>
    <w:p w14:paraId="47CF4A04" w14:textId="77777777" w:rsidR="009039D4" w:rsidRDefault="009039D4" w:rsidP="00473A7C">
      <w:pPr>
        <w:spacing w:after="0"/>
        <w:jc w:val="center"/>
        <w:rPr>
          <w:rFonts w:ascii="Calibri Light" w:hAnsi="Calibri Light" w:cs="Calibri Light"/>
          <w:b/>
        </w:rPr>
      </w:pPr>
    </w:p>
    <w:p w14:paraId="76576446" w14:textId="77777777" w:rsidR="009039D4" w:rsidRDefault="009039D4" w:rsidP="00473A7C">
      <w:pPr>
        <w:spacing w:after="0"/>
        <w:jc w:val="center"/>
        <w:rPr>
          <w:rFonts w:ascii="Calibri Light" w:hAnsi="Calibri Light" w:cs="Calibri Light"/>
        </w:rPr>
      </w:pPr>
      <w:r>
        <w:rPr>
          <w:rFonts w:ascii="Calibri Light" w:hAnsi="Calibri Light" w:cs="Calibri Light"/>
          <w:b/>
        </w:rPr>
        <w:t>Oświadczenie</w:t>
      </w:r>
    </w:p>
    <w:p w14:paraId="11AED60E" w14:textId="77777777" w:rsidR="009039D4" w:rsidRDefault="009039D4" w:rsidP="00473A7C">
      <w:pPr>
        <w:spacing w:after="0"/>
        <w:jc w:val="center"/>
        <w:rPr>
          <w:rFonts w:ascii="Calibri Light" w:hAnsi="Calibri Light" w:cs="Calibri Light"/>
          <w:b/>
        </w:rPr>
      </w:pPr>
    </w:p>
    <w:p w14:paraId="7B569E0A" w14:textId="75BDA5FE" w:rsidR="009039D4" w:rsidRDefault="009039D4" w:rsidP="00473A7C">
      <w:pPr>
        <w:spacing w:after="0"/>
        <w:jc w:val="both"/>
        <w:rPr>
          <w:rFonts w:ascii="Calibri Light" w:hAnsi="Calibri Light" w:cs="Calibri Light"/>
        </w:rPr>
      </w:pPr>
      <w:r>
        <w:rPr>
          <w:rFonts w:ascii="Calibri Light" w:hAnsi="Calibri Light" w:cs="Calibri Light"/>
        </w:rPr>
        <w:t xml:space="preserve">Nawiązując do zapytania </w:t>
      </w:r>
      <w:r w:rsidR="009530C7">
        <w:rPr>
          <w:rFonts w:ascii="Calibri Light" w:hAnsi="Calibri Light" w:cs="Calibri Light"/>
        </w:rPr>
        <w:t xml:space="preserve">ofertowego </w:t>
      </w:r>
      <w:r w:rsidR="003C4DB2" w:rsidRPr="003C4DB2">
        <w:rPr>
          <w:rFonts w:ascii="Calibri Light" w:hAnsi="Calibri Light" w:cs="Calibri Light"/>
          <w:b/>
          <w:bCs/>
        </w:rPr>
        <w:t>15.12.2025 r.</w:t>
      </w:r>
    </w:p>
    <w:p w14:paraId="44F9E65C" w14:textId="77777777" w:rsidR="009039D4" w:rsidRDefault="009039D4" w:rsidP="00473A7C">
      <w:pPr>
        <w:spacing w:after="0"/>
        <w:jc w:val="both"/>
        <w:rPr>
          <w:rFonts w:ascii="Calibri Light" w:hAnsi="Calibri Light" w:cs="Calibri Light"/>
        </w:rPr>
      </w:pPr>
    </w:p>
    <w:p w14:paraId="420733A9" w14:textId="77777777" w:rsidR="009039D4" w:rsidRDefault="009039D4" w:rsidP="00473A7C">
      <w:pPr>
        <w:spacing w:after="0"/>
        <w:jc w:val="both"/>
        <w:rPr>
          <w:rFonts w:ascii="Calibri Light" w:hAnsi="Calibri Light" w:cs="Calibri Light"/>
        </w:rPr>
      </w:pPr>
      <w:r>
        <w:rPr>
          <w:rFonts w:ascii="Calibri Light" w:hAnsi="Calibri Light" w:cs="Calibri Light"/>
        </w:rPr>
        <w:t>ja, niżej podpisany ……………………………………………………………………………………….</w:t>
      </w:r>
    </w:p>
    <w:p w14:paraId="2955A4E0" w14:textId="77777777" w:rsidR="009039D4" w:rsidRDefault="009039D4" w:rsidP="00473A7C">
      <w:pPr>
        <w:spacing w:after="0"/>
        <w:ind w:left="1416" w:firstLine="708"/>
        <w:jc w:val="both"/>
        <w:rPr>
          <w:rFonts w:ascii="Calibri Light" w:hAnsi="Calibri Light" w:cs="Calibri Light"/>
        </w:rPr>
      </w:pPr>
      <w:r>
        <w:rPr>
          <w:rFonts w:ascii="Calibri Light" w:hAnsi="Calibri Light" w:cs="Calibri Light"/>
        </w:rPr>
        <w:t>(imię i nazwisko osoby uprawnionej do reprezentowania Wykonawcy)</w:t>
      </w:r>
    </w:p>
    <w:p w14:paraId="55A2EDFB" w14:textId="77777777" w:rsidR="009039D4" w:rsidRDefault="009039D4" w:rsidP="00473A7C">
      <w:pPr>
        <w:spacing w:after="0"/>
        <w:jc w:val="both"/>
        <w:rPr>
          <w:rFonts w:ascii="Calibri Light" w:hAnsi="Calibri Light" w:cs="Calibri Light"/>
        </w:rPr>
      </w:pPr>
    </w:p>
    <w:p w14:paraId="66909065" w14:textId="77777777" w:rsidR="009039D4" w:rsidRDefault="009039D4" w:rsidP="00473A7C">
      <w:pPr>
        <w:spacing w:after="0"/>
        <w:jc w:val="both"/>
        <w:rPr>
          <w:rFonts w:ascii="Calibri Light" w:hAnsi="Calibri Light" w:cs="Calibri Light"/>
        </w:rPr>
      </w:pPr>
      <w:r>
        <w:rPr>
          <w:rFonts w:ascii="Calibri Light" w:hAnsi="Calibri Light" w:cs="Calibri Light"/>
        </w:rPr>
        <w:t>działając w imieniu i na rzecz:</w:t>
      </w:r>
    </w:p>
    <w:p w14:paraId="53006734" w14:textId="77777777" w:rsidR="009039D4" w:rsidRDefault="009039D4" w:rsidP="00473A7C">
      <w:pPr>
        <w:spacing w:after="0"/>
        <w:jc w:val="both"/>
        <w:rPr>
          <w:rFonts w:ascii="Calibri Light" w:hAnsi="Calibri Light" w:cs="Calibri Light"/>
        </w:rPr>
      </w:pPr>
      <w:r>
        <w:rPr>
          <w:rFonts w:ascii="Calibri Light" w:hAnsi="Calibri Light" w:cs="Calibri Light"/>
        </w:rPr>
        <w:t>……………………………………………………………………………………………………………</w:t>
      </w:r>
    </w:p>
    <w:p w14:paraId="5184210A" w14:textId="77777777" w:rsidR="009039D4" w:rsidRDefault="009039D4" w:rsidP="00473A7C">
      <w:pPr>
        <w:spacing w:after="0"/>
        <w:ind w:left="1416" w:firstLine="708"/>
        <w:jc w:val="both"/>
        <w:rPr>
          <w:rFonts w:ascii="Calibri Light" w:hAnsi="Calibri Light" w:cs="Calibri Light"/>
        </w:rPr>
      </w:pPr>
      <w:r>
        <w:rPr>
          <w:rFonts w:ascii="Calibri Light" w:hAnsi="Calibri Light" w:cs="Calibri Light"/>
        </w:rPr>
        <w:t>(dane Wykonawcy – pełna nazwa firmy)</w:t>
      </w:r>
    </w:p>
    <w:p w14:paraId="54F44CBB" w14:textId="77777777" w:rsidR="009039D4" w:rsidRDefault="009039D4" w:rsidP="00473A7C">
      <w:pPr>
        <w:spacing w:after="0"/>
        <w:rPr>
          <w:rFonts w:ascii="Calibri Light" w:hAnsi="Calibri Light" w:cs="Calibri Light"/>
          <w:b/>
        </w:rPr>
      </w:pPr>
    </w:p>
    <w:p w14:paraId="3B308271" w14:textId="77777777" w:rsidR="009039D4" w:rsidRDefault="009039D4" w:rsidP="00473A7C">
      <w:pPr>
        <w:spacing w:after="0"/>
        <w:rPr>
          <w:rFonts w:ascii="Calibri Light" w:hAnsi="Calibri Light" w:cs="Calibri Light"/>
          <w:b/>
        </w:rPr>
      </w:pPr>
    </w:p>
    <w:p w14:paraId="4F090117" w14:textId="77777777" w:rsidR="009039D4" w:rsidRDefault="009039D4" w:rsidP="00473A7C">
      <w:pPr>
        <w:spacing w:after="0"/>
        <w:jc w:val="both"/>
        <w:rPr>
          <w:rFonts w:ascii="Calibri Light" w:hAnsi="Calibri Light" w:cs="Calibri Light"/>
        </w:rPr>
      </w:pPr>
      <w:r>
        <w:rPr>
          <w:rFonts w:ascii="Calibri Light" w:hAnsi="Calibri Light" w:cs="Calibri Light"/>
        </w:rPr>
        <w:t>Oświadczam, że:</w:t>
      </w:r>
    </w:p>
    <w:p w14:paraId="277BB99B" w14:textId="77777777" w:rsidR="009039D4" w:rsidRDefault="009039D4" w:rsidP="00473A7C">
      <w:pPr>
        <w:spacing w:after="0"/>
        <w:jc w:val="both"/>
        <w:rPr>
          <w:rFonts w:ascii="Calibri Light" w:hAnsi="Calibri Light" w:cs="Calibri Light"/>
        </w:rPr>
      </w:pPr>
      <w:r>
        <w:rPr>
          <w:rFonts w:ascii="Calibri Light" w:eastAsia="Times New Roman" w:hAnsi="Calibri Light" w:cs="Calibri Light"/>
        </w:rPr>
        <w:t xml:space="preserve"> </w:t>
      </w:r>
    </w:p>
    <w:p w14:paraId="508C3883" w14:textId="23A39307" w:rsidR="009039D4" w:rsidRDefault="009039D4" w:rsidP="00473A7C">
      <w:pPr>
        <w:spacing w:after="0"/>
        <w:jc w:val="both"/>
        <w:rPr>
          <w:rFonts w:ascii="Calibri Light" w:hAnsi="Calibri Light" w:cs="Calibri Light"/>
        </w:rPr>
      </w:pPr>
      <w:r>
        <w:rPr>
          <w:rFonts w:ascii="Calibri Light" w:hAnsi="Calibri Light" w:cs="Calibri Light"/>
        </w:rPr>
        <w:t>wypełniłem obowiązki informacyjne przewidziane w art. 13 lub art. 14 RODO</w:t>
      </w:r>
      <w:r>
        <w:rPr>
          <w:rStyle w:val="Znakiprzypiswdolnych"/>
          <w:rFonts w:ascii="Calibri Light" w:hAnsi="Calibri Light" w:cs="Calibri Light"/>
        </w:rPr>
        <w:footnoteReference w:id="2"/>
      </w:r>
      <w:r>
        <w:rPr>
          <w:rFonts w:ascii="Calibri Light" w:hAnsi="Calibri Light" w:cs="Calibri Light"/>
        </w:rPr>
        <w:t xml:space="preserve"> wobec osób fizycznych, od których dane osobowe bezpośrednio lub pośrednio pozyskałem w celu ubiegania się o udzielenie </w:t>
      </w:r>
      <w:r w:rsidR="000119F2" w:rsidRPr="000119F2">
        <w:rPr>
          <w:rFonts w:ascii="Calibri Light" w:hAnsi="Calibri Light" w:cs="Calibri Light"/>
        </w:rPr>
        <w:t>zamówienia w niniejszym postępowaniu</w:t>
      </w:r>
      <w:r w:rsidR="009530C7">
        <w:rPr>
          <w:rFonts w:ascii="Calibri Light" w:hAnsi="Calibri Light" w:cs="Calibri Light"/>
        </w:rPr>
        <w:t>.*</w:t>
      </w:r>
    </w:p>
    <w:p w14:paraId="2E60E530" w14:textId="77777777" w:rsidR="009039D4" w:rsidRDefault="009039D4" w:rsidP="00473A7C">
      <w:pPr>
        <w:spacing w:after="0"/>
        <w:rPr>
          <w:rFonts w:ascii="Calibri Light" w:hAnsi="Calibri Light" w:cs="Calibri Light"/>
          <w:b/>
        </w:rPr>
      </w:pPr>
    </w:p>
    <w:p w14:paraId="564535FB" w14:textId="77777777" w:rsidR="009039D4" w:rsidRDefault="009039D4" w:rsidP="00473A7C">
      <w:pPr>
        <w:spacing w:after="0"/>
        <w:rPr>
          <w:rFonts w:ascii="Calibri Light" w:hAnsi="Calibri Light" w:cs="Calibri Light"/>
          <w:b/>
        </w:rPr>
      </w:pPr>
    </w:p>
    <w:p w14:paraId="3834CC54" w14:textId="77777777" w:rsidR="009039D4" w:rsidRDefault="009039D4" w:rsidP="00473A7C">
      <w:pPr>
        <w:spacing w:after="0"/>
        <w:rPr>
          <w:rFonts w:ascii="Calibri Light" w:hAnsi="Calibri Light" w:cs="Calibri Light"/>
          <w:b/>
        </w:rPr>
      </w:pPr>
    </w:p>
    <w:p w14:paraId="5C8F8CCE" w14:textId="77777777" w:rsidR="009039D4" w:rsidRDefault="009039D4" w:rsidP="00473A7C">
      <w:pPr>
        <w:spacing w:after="0"/>
        <w:rPr>
          <w:rFonts w:ascii="Calibri Light" w:hAnsi="Calibri Light" w:cs="Calibri Light"/>
          <w:b/>
        </w:rPr>
      </w:pPr>
    </w:p>
    <w:p w14:paraId="0A198FF5" w14:textId="77777777" w:rsidR="009039D4" w:rsidRDefault="009039D4" w:rsidP="00473A7C">
      <w:pPr>
        <w:spacing w:after="0"/>
        <w:rPr>
          <w:rFonts w:ascii="Calibri Light" w:hAnsi="Calibri Light" w:cs="Calibri Light"/>
          <w:b/>
        </w:rPr>
      </w:pPr>
    </w:p>
    <w:p w14:paraId="11B46AAC" w14:textId="77777777" w:rsidR="009039D4" w:rsidRDefault="009039D4" w:rsidP="00473A7C">
      <w:pPr>
        <w:spacing w:after="0"/>
        <w:rPr>
          <w:rFonts w:ascii="Calibri Light" w:hAnsi="Calibri Light" w:cs="Calibri Light"/>
          <w:b/>
        </w:rPr>
      </w:pPr>
    </w:p>
    <w:p w14:paraId="516CF298" w14:textId="77777777" w:rsidR="009039D4" w:rsidRDefault="009039D4" w:rsidP="00473A7C">
      <w:pPr>
        <w:spacing w:after="0"/>
        <w:ind w:left="5664"/>
        <w:jc w:val="both"/>
        <w:rPr>
          <w:rFonts w:ascii="Calibri Light" w:hAnsi="Calibri Light" w:cs="Calibri Light"/>
        </w:rPr>
      </w:pPr>
      <w:r>
        <w:rPr>
          <w:rFonts w:ascii="Calibri Light" w:hAnsi="Calibri Light" w:cs="Calibri Light"/>
          <w:b/>
        </w:rPr>
        <w:tab/>
      </w:r>
      <w:r>
        <w:rPr>
          <w:rFonts w:ascii="Calibri Light" w:hAnsi="Calibri Light" w:cs="Calibri Light"/>
        </w:rPr>
        <w:t>……………………………….</w:t>
      </w:r>
    </w:p>
    <w:p w14:paraId="5BA38E34" w14:textId="77777777" w:rsidR="009039D4" w:rsidRDefault="009039D4" w:rsidP="00473A7C">
      <w:pPr>
        <w:spacing w:after="0"/>
        <w:ind w:left="5664"/>
        <w:jc w:val="both"/>
        <w:rPr>
          <w:rFonts w:ascii="Calibri Light" w:hAnsi="Calibri Light" w:cs="Calibri Light"/>
        </w:rPr>
      </w:pPr>
      <w:r>
        <w:rPr>
          <w:rFonts w:ascii="Calibri Light" w:eastAsia="Times New Roman" w:hAnsi="Calibri Light" w:cs="Calibri Light"/>
        </w:rPr>
        <w:t xml:space="preserve">              </w:t>
      </w:r>
      <w:r>
        <w:rPr>
          <w:rFonts w:ascii="Calibri Light" w:hAnsi="Calibri Light" w:cs="Calibri Light"/>
        </w:rPr>
        <w:t>(podpis Wykonawcy)</w:t>
      </w:r>
    </w:p>
    <w:p w14:paraId="2C934AB1" w14:textId="77777777" w:rsidR="009039D4" w:rsidRDefault="009039D4" w:rsidP="00473A7C">
      <w:pPr>
        <w:spacing w:after="0"/>
        <w:rPr>
          <w:rFonts w:ascii="Calibri Light" w:hAnsi="Calibri Light" w:cs="Calibri Light"/>
          <w:b/>
        </w:rPr>
      </w:pPr>
    </w:p>
    <w:p w14:paraId="29A52E10" w14:textId="77777777" w:rsidR="009039D4" w:rsidRDefault="009039D4" w:rsidP="00473A7C">
      <w:pPr>
        <w:pStyle w:val="Subitemnumbered"/>
        <w:spacing w:line="276" w:lineRule="auto"/>
        <w:ind w:left="0" w:firstLine="0"/>
        <w:jc w:val="both"/>
        <w:rPr>
          <w:rFonts w:ascii="Calibri Light" w:hAnsi="Calibri Light" w:cs="Calibri Light"/>
          <w:b/>
          <w:bCs/>
          <w:sz w:val="22"/>
          <w:szCs w:val="22"/>
        </w:rPr>
      </w:pPr>
    </w:p>
    <w:bookmarkEnd w:id="0"/>
    <w:p w14:paraId="40E4D369" w14:textId="77777777" w:rsidR="00884142" w:rsidRDefault="00884142" w:rsidP="00473A7C">
      <w:pPr>
        <w:pStyle w:val="Subitemnumbered"/>
        <w:spacing w:line="276" w:lineRule="auto"/>
        <w:ind w:left="0" w:firstLine="0"/>
        <w:jc w:val="both"/>
        <w:rPr>
          <w:rFonts w:ascii="Calibri Light" w:hAnsi="Calibri Light" w:cs="Calibri Light"/>
          <w:b/>
          <w:bCs/>
          <w:sz w:val="22"/>
          <w:szCs w:val="22"/>
        </w:rPr>
      </w:pPr>
    </w:p>
    <w:sectPr w:rsidR="00884142" w:rsidSect="005C2470">
      <w:headerReference w:type="default" r:id="rId8"/>
      <w:footerReference w:type="default" r:id="rId9"/>
      <w:pgSz w:w="11906" w:h="16838"/>
      <w:pgMar w:top="765" w:right="155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87534" w14:textId="77777777" w:rsidR="001B242A" w:rsidRDefault="001B242A">
      <w:pPr>
        <w:spacing w:after="0" w:line="240" w:lineRule="auto"/>
      </w:pPr>
      <w:r>
        <w:separator/>
      </w:r>
    </w:p>
  </w:endnote>
  <w:endnote w:type="continuationSeparator" w:id="0">
    <w:p w14:paraId="69CFD57B" w14:textId="77777777" w:rsidR="001B242A" w:rsidRDefault="001B2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C6AE8" w14:textId="790D1720" w:rsidR="009039D4" w:rsidRDefault="00425F6F">
    <w:pPr>
      <w:pStyle w:val="Stopka"/>
      <w:ind w:right="360"/>
    </w:pPr>
    <w:r>
      <w:rPr>
        <w:noProof/>
      </w:rPr>
      <mc:AlternateContent>
        <mc:Choice Requires="wps">
          <w:drawing>
            <wp:anchor distT="0" distB="0" distL="0" distR="0" simplePos="0" relativeHeight="251657216" behindDoc="0" locked="0" layoutInCell="1" allowOverlap="1" wp14:anchorId="139B7F32" wp14:editId="0CC83E5C">
              <wp:simplePos x="0" y="0"/>
              <wp:positionH relativeFrom="page">
                <wp:posOffset>6660515</wp:posOffset>
              </wp:positionH>
              <wp:positionV relativeFrom="paragraph">
                <wp:posOffset>635</wp:posOffset>
              </wp:positionV>
              <wp:extent cx="140970" cy="169545"/>
              <wp:effectExtent l="2540" t="635" r="8890" b="1270"/>
              <wp:wrapSquare wrapText="largest"/>
              <wp:docPr id="786513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169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80C099" w14:textId="77777777" w:rsidR="009039D4" w:rsidRDefault="009039D4">
                          <w:pPr>
                            <w:pStyle w:val="Stopka"/>
                          </w:pPr>
                          <w:r>
                            <w:rPr>
                              <w:rStyle w:val="Numerstrony"/>
                            </w:rPr>
                            <w:fldChar w:fldCharType="begin"/>
                          </w:r>
                          <w:r>
                            <w:rPr>
                              <w:rStyle w:val="Numerstrony"/>
                            </w:rPr>
                            <w:instrText xml:space="preserve"> PAGE </w:instrText>
                          </w:r>
                          <w:r>
                            <w:rPr>
                              <w:rStyle w:val="Numerstrony"/>
                            </w:rPr>
                            <w:fldChar w:fldCharType="separate"/>
                          </w:r>
                          <w:r w:rsidR="008240D3">
                            <w:rPr>
                              <w:rStyle w:val="Numerstrony"/>
                              <w:noProof/>
                            </w:rPr>
                            <w:t>1</w:t>
                          </w:r>
                          <w:r>
                            <w:rPr>
                              <w:rStyle w:val="Numerstrony"/>
                            </w:rPr>
                            <w:fldChar w:fldCharType="end"/>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9B7F32" id="_x0000_t202" coordsize="21600,21600" o:spt="202" path="m,l,21600r21600,l21600,xe">
              <v:stroke joinstyle="miter"/>
              <v:path gradientshapeok="t" o:connecttype="rect"/>
            </v:shapetype>
            <v:shape id="Text Box 1" o:spid="_x0000_s1026" type="#_x0000_t202" style="position:absolute;margin-left:524.45pt;margin-top:.05pt;width:11.1pt;height:13.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" stroked="f">
              <v:fill opacity="0"/>
              <v:textbox inset=".05pt,.05pt,.05pt,.05pt">
                <w:txbxContent>
                  <w:p w14:paraId="4480C099" w14:textId="77777777" w:rsidR="009039D4" w:rsidRDefault="009039D4">
                    <w:pPr>
                      <w:pStyle w:val="Stopka"/>
                    </w:pPr>
                    <w:r>
                      <w:rPr>
                        <w:rStyle w:val="Numerstrony"/>
                      </w:rPr>
                      <w:fldChar w:fldCharType="begin"/>
                    </w:r>
                    <w:r>
                      <w:rPr>
                        <w:rStyle w:val="Numerstrony"/>
                      </w:rPr>
                      <w:instrText xml:space="preserve"> PAGE </w:instrText>
                    </w:r>
                    <w:r>
                      <w:rPr>
                        <w:rStyle w:val="Numerstrony"/>
                      </w:rPr>
                      <w:fldChar w:fldCharType="separate"/>
                    </w:r>
                    <w:r w:rsidR="008240D3">
                      <w:rPr>
                        <w:rStyle w:val="Numerstrony"/>
                        <w:noProof/>
                      </w:rPr>
                      <w:t>1</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B2301" w14:textId="77777777" w:rsidR="001B242A" w:rsidRDefault="001B242A">
      <w:pPr>
        <w:spacing w:after="0" w:line="240" w:lineRule="auto"/>
      </w:pPr>
      <w:r>
        <w:separator/>
      </w:r>
    </w:p>
  </w:footnote>
  <w:footnote w:type="continuationSeparator" w:id="0">
    <w:p w14:paraId="23442707" w14:textId="77777777" w:rsidR="001B242A" w:rsidRDefault="001B242A">
      <w:pPr>
        <w:spacing w:after="0" w:line="240" w:lineRule="auto"/>
      </w:pPr>
      <w:r>
        <w:continuationSeparator/>
      </w:r>
    </w:p>
  </w:footnote>
  <w:footnote w:id="1">
    <w:p w14:paraId="4F6B5B3C" w14:textId="77777777" w:rsidR="004066F4" w:rsidRDefault="004066F4" w:rsidP="004066F4">
      <w:pPr>
        <w:pStyle w:val="Tekstprzypisudolnego"/>
        <w:jc w:val="both"/>
      </w:pPr>
      <w:r>
        <w:rPr>
          <w:rStyle w:val="Odwoanieprzypisudolnego"/>
        </w:rPr>
        <w:footnoteRef/>
      </w:r>
      <w:r>
        <w:t xml:space="preserve"> </w:t>
      </w:r>
      <w:r w:rsidRPr="004871D7">
        <w:rPr>
          <w:rFonts w:ascii="Calibri Light" w:hAnsi="Calibri Light" w:cs="Calibri Light"/>
        </w:rPr>
        <w:t>Jeżeli Wykonawca jest powiązany z Zamawiającym kapitałowo lub osobowo w rozumieniu wytycznych w zakresie kwalifikowalności wydatków, oświadczenie należy odpowiednio zmodyfikować.</w:t>
      </w:r>
    </w:p>
  </w:footnote>
  <w:footnote w:id="2">
    <w:p w14:paraId="6497DDDE" w14:textId="71791FAC" w:rsidR="009039D4" w:rsidRDefault="009039D4">
      <w:pPr>
        <w:pStyle w:val="Tekstprzypisudolnego"/>
        <w:jc w:val="both"/>
        <w:rPr>
          <w:rFonts w:ascii="Calibri Light" w:hAnsi="Calibri Light" w:cs="Calibri Light"/>
          <w:sz w:val="18"/>
          <w:szCs w:val="18"/>
        </w:rPr>
      </w:pPr>
      <w:r>
        <w:rPr>
          <w:rStyle w:val="Znakiprzypiswdolnych"/>
          <w:rFonts w:ascii="Calibri Light" w:hAnsi="Calibri Light" w:cs="Calibri Light"/>
          <w:sz w:val="18"/>
          <w:szCs w:val="18"/>
        </w:rPr>
        <w:footnoteRef/>
      </w:r>
      <w:r>
        <w:rPr>
          <w:rFonts w:ascii="Calibri Light" w:hAnsi="Calibri Light" w:cs="Calibri Light"/>
          <w:sz w:val="18"/>
          <w:szCs w:val="18"/>
        </w:rPr>
        <w:t xml:space="preserve"> rozporządzenie </w:t>
      </w:r>
      <w:r w:rsidR="000119F2" w:rsidRPr="000119F2">
        <w:rPr>
          <w:rFonts w:ascii="Calibri Light" w:hAnsi="Calibri Light" w:cs="Calibri Light"/>
          <w:sz w:val="18"/>
          <w:szCs w:val="18"/>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 1).</w:t>
      </w:r>
    </w:p>
    <w:p w14:paraId="31277C05" w14:textId="77777777" w:rsidR="009039D4" w:rsidRDefault="009039D4">
      <w:pPr>
        <w:pStyle w:val="Tekstprzypisudolnego"/>
        <w:jc w:val="both"/>
        <w:rPr>
          <w:rFonts w:ascii="Calibri Light" w:hAnsi="Calibri Light" w:cs="Calibri Light"/>
          <w:sz w:val="18"/>
          <w:szCs w:val="18"/>
        </w:rPr>
      </w:pPr>
    </w:p>
    <w:p w14:paraId="52CD94A5" w14:textId="6CA15D68" w:rsidR="009039D4" w:rsidRDefault="009039D4">
      <w:pPr>
        <w:pStyle w:val="Tekstprzypisudolnego"/>
        <w:jc w:val="both"/>
      </w:pPr>
      <w:r>
        <w:rPr>
          <w:rFonts w:ascii="Calibri Light" w:hAnsi="Calibri Light" w:cs="Calibri Light"/>
          <w:sz w:val="18"/>
          <w:szCs w:val="18"/>
        </w:rPr>
        <w:t xml:space="preserve">* w </w:t>
      </w:r>
      <w:r w:rsidR="009530C7">
        <w:rPr>
          <w:rFonts w:ascii="Calibri Light" w:hAnsi="Calibri Light" w:cs="Calibri Light"/>
          <w:sz w:val="18"/>
          <w:szCs w:val="18"/>
        </w:rPr>
        <w:t>przypadku,</w:t>
      </w:r>
      <w:r>
        <w:rPr>
          <w:rFonts w:ascii="Calibri Light" w:hAnsi="Calibri Light" w:cs="Calibri Light"/>
          <w:sz w:val="18"/>
          <w:szCs w:val="18"/>
        </w:rPr>
        <w:t xml:space="preserve"> </w:t>
      </w:r>
      <w:r w:rsidR="000119F2" w:rsidRPr="000119F2">
        <w:rPr>
          <w:rFonts w:ascii="Calibri Light" w:hAnsi="Calibri Light" w:cs="Calibri Light"/>
          <w:sz w:val="18"/>
          <w:szCs w:val="18"/>
        </w:rPr>
        <w:t>gdy Wykonawca nie przekazuje danych osobowych innych osób fizycznych niż bezpośrednio jego dotyczących albo gdy zachodzi wyłączenie obowiązku informacyjnego, o którym mowa w art. 13 ust. 4 lub art. 14 ust. 5 RODO, Wykonawca nie składa niniejszego oświadczenia lub składa je bez wypełniania jego treści.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19FE3" w14:textId="3485C912" w:rsidR="009039D4" w:rsidRPr="002D20A1" w:rsidRDefault="00425F6F" w:rsidP="002D20A1">
    <w:pPr>
      <w:pStyle w:val="Nagwek"/>
      <w:rPr>
        <w:rFonts w:eastAsia="Times New Roman"/>
        <w:sz w:val="24"/>
        <w:szCs w:val="20"/>
      </w:rPr>
    </w:pPr>
    <w:r>
      <w:rPr>
        <w:noProof/>
      </w:rPr>
      <w:drawing>
        <wp:anchor distT="0" distB="0" distL="114300" distR="114300" simplePos="0" relativeHeight="251658240" behindDoc="0" locked="0" layoutInCell="1" allowOverlap="1" wp14:anchorId="16A35909" wp14:editId="0D815C41">
          <wp:simplePos x="0" y="0"/>
          <wp:positionH relativeFrom="column">
            <wp:posOffset>-467995</wp:posOffset>
          </wp:positionH>
          <wp:positionV relativeFrom="paragraph">
            <wp:posOffset>-142875</wp:posOffset>
          </wp:positionV>
          <wp:extent cx="6607175" cy="705485"/>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607175" cy="7054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360" w:hanging="360"/>
      </w:pPr>
      <w:rPr>
        <w:rFonts w:ascii="Times New Roman" w:hAnsi="Times New Roman" w:cs="Times New Roman" w:hint="default"/>
        <w:b/>
        <w:color w:val="000000"/>
        <w:sz w:val="20"/>
        <w:szCs w:val="20"/>
      </w:rPr>
    </w:lvl>
  </w:abstractNum>
  <w:abstractNum w:abstractNumId="2" w15:restartNumberingAfterBreak="0">
    <w:nsid w:val="00000003"/>
    <w:multiLevelType w:val="multilevel"/>
    <w:tmpl w:val="19F296CA"/>
    <w:name w:val="WW8Num3"/>
    <w:lvl w:ilvl="0">
      <w:start w:val="1"/>
      <w:numFmt w:val="decimal"/>
      <w:lvlText w:val="%1."/>
      <w:lvlJc w:val="left"/>
      <w:pPr>
        <w:tabs>
          <w:tab w:val="num" w:pos="0"/>
        </w:tabs>
        <w:ind w:left="360" w:hanging="360"/>
      </w:pPr>
      <w:rPr>
        <w:rFonts w:ascii="Times New Roman" w:hAnsi="Times New Roman" w:cs="Times New Roman"/>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Times New Roman" w:hAnsi="Times New Roman" w:cs="Times New Roman"/>
        <w:bCs/>
        <w:sz w:val="20"/>
        <w:szCs w:val="20"/>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1287" w:hanging="360"/>
      </w:pPr>
      <w:rPr>
        <w:rFonts w:ascii="Times New Roman" w:hAnsi="Times New Roman" w:cs="Times New Roman"/>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288" w:hanging="360"/>
      </w:pPr>
      <w:rPr>
        <w:rFonts w:ascii="Symbol" w:hAnsi="Symbol" w:cs="Symbol" w:hint="default"/>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Times New Roman" w:hAnsi="Times New Roman" w:cs="Times New Roman" w:hint="default"/>
        <w:sz w:val="20"/>
        <w:szCs w:val="20"/>
        <w:lang w:val="pl-PL"/>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360" w:hanging="360"/>
      </w:pPr>
      <w:rPr>
        <w:rFonts w:ascii="Times New Roman" w:hAnsi="Times New Roman" w:cs="Times New Roman" w:hint="default"/>
        <w:b w:val="0"/>
        <w:i w:val="0"/>
        <w:color w:val="000000"/>
        <w:sz w:val="20"/>
        <w:szCs w:val="20"/>
      </w:r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decimal"/>
      <w:lvlText w:val="%1.%2."/>
      <w:lvlJc w:val="left"/>
      <w:pPr>
        <w:tabs>
          <w:tab w:val="num" w:pos="0"/>
        </w:tabs>
        <w:ind w:left="720" w:hanging="720"/>
      </w:pPr>
      <w:rPr>
        <w:rFonts w:ascii="Times New Roman" w:hAnsi="Times New Roman" w:cs="Times New Roman" w:hint="default"/>
        <w:sz w:val="20"/>
        <w:szCs w:val="20"/>
      </w:rPr>
    </w:lvl>
    <w:lvl w:ilvl="2">
      <w:start w:val="1"/>
      <w:numFmt w:val="decimal"/>
      <w:lvlText w:val="%1.%2.%3."/>
      <w:lvlJc w:val="left"/>
      <w:pPr>
        <w:tabs>
          <w:tab w:val="num" w:pos="0"/>
        </w:tabs>
        <w:ind w:left="720" w:hanging="720"/>
      </w:pPr>
      <w:rPr>
        <w:rFonts w:ascii="Times New Roman" w:hAnsi="Times New Roman" w:cs="Times New Roman" w:hint="default"/>
        <w:sz w:val="20"/>
        <w:szCs w:val="20"/>
      </w:rPr>
    </w:lvl>
    <w:lvl w:ilvl="3">
      <w:start w:val="1"/>
      <w:numFmt w:val="decimal"/>
      <w:lvlText w:val="%1.%2.%3.%4."/>
      <w:lvlJc w:val="left"/>
      <w:pPr>
        <w:tabs>
          <w:tab w:val="num" w:pos="0"/>
        </w:tabs>
        <w:ind w:left="1080" w:hanging="1080"/>
      </w:pPr>
      <w:rPr>
        <w:rFonts w:ascii="Times New Roman" w:hAnsi="Times New Roman" w:cs="Times New Roman" w:hint="default"/>
        <w:sz w:val="20"/>
        <w:szCs w:val="20"/>
      </w:rPr>
    </w:lvl>
    <w:lvl w:ilvl="4">
      <w:start w:val="1"/>
      <w:numFmt w:val="decimal"/>
      <w:lvlText w:val="%1.%2.%3.%4.%5."/>
      <w:lvlJc w:val="left"/>
      <w:pPr>
        <w:tabs>
          <w:tab w:val="num" w:pos="0"/>
        </w:tabs>
        <w:ind w:left="1080" w:hanging="1080"/>
      </w:pPr>
      <w:rPr>
        <w:rFonts w:ascii="Times New Roman" w:hAnsi="Times New Roman" w:cs="Times New Roman" w:hint="default"/>
        <w:sz w:val="20"/>
        <w:szCs w:val="20"/>
      </w:rPr>
    </w:lvl>
    <w:lvl w:ilvl="5">
      <w:start w:val="1"/>
      <w:numFmt w:val="decimal"/>
      <w:lvlText w:val="%1.%2.%3.%4.%5.%6."/>
      <w:lvlJc w:val="left"/>
      <w:pPr>
        <w:tabs>
          <w:tab w:val="num" w:pos="0"/>
        </w:tabs>
        <w:ind w:left="1440" w:hanging="1440"/>
      </w:pPr>
      <w:rPr>
        <w:rFonts w:ascii="Times New Roman" w:hAnsi="Times New Roman" w:cs="Times New Roman" w:hint="default"/>
        <w:sz w:val="20"/>
        <w:szCs w:val="20"/>
      </w:rPr>
    </w:lvl>
    <w:lvl w:ilvl="6">
      <w:start w:val="1"/>
      <w:numFmt w:val="decimal"/>
      <w:lvlText w:val="%1.%2.%3.%4.%5.%6.%7."/>
      <w:lvlJc w:val="left"/>
      <w:pPr>
        <w:tabs>
          <w:tab w:val="num" w:pos="0"/>
        </w:tabs>
        <w:ind w:left="1440" w:hanging="1440"/>
      </w:pPr>
      <w:rPr>
        <w:rFonts w:ascii="Times New Roman" w:hAnsi="Times New Roman" w:cs="Times New Roman" w:hint="default"/>
        <w:sz w:val="20"/>
        <w:szCs w:val="20"/>
      </w:rPr>
    </w:lvl>
    <w:lvl w:ilvl="7">
      <w:start w:val="1"/>
      <w:numFmt w:val="decimal"/>
      <w:lvlText w:val="%1.%2.%3.%4.%5.%6.%7.%8."/>
      <w:lvlJc w:val="left"/>
      <w:pPr>
        <w:tabs>
          <w:tab w:val="num" w:pos="0"/>
        </w:tabs>
        <w:ind w:left="1800" w:hanging="1800"/>
      </w:pPr>
      <w:rPr>
        <w:rFonts w:ascii="Times New Roman" w:hAnsi="Times New Roman" w:cs="Times New Roman" w:hint="default"/>
        <w:sz w:val="20"/>
        <w:szCs w:val="20"/>
      </w:rPr>
    </w:lvl>
    <w:lvl w:ilvl="8">
      <w:start w:val="1"/>
      <w:numFmt w:val="decimal"/>
      <w:lvlText w:val="%1.%2.%3.%4.%5.%6.%7.%8.%9."/>
      <w:lvlJc w:val="left"/>
      <w:pPr>
        <w:tabs>
          <w:tab w:val="num" w:pos="0"/>
        </w:tabs>
        <w:ind w:left="1800" w:hanging="1800"/>
      </w:pPr>
      <w:rPr>
        <w:rFonts w:ascii="Times New Roman" w:hAnsi="Times New Roman" w:cs="Times New Roman" w:hint="default"/>
        <w:sz w:val="20"/>
        <w:szCs w:val="20"/>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720" w:hanging="360"/>
      </w:pPr>
      <w:rPr>
        <w:rFonts w:hint="default"/>
        <w:sz w:val="20"/>
      </w:rPr>
    </w:lvl>
    <w:lvl w:ilvl="1">
      <w:start w:val="1"/>
      <w:numFmt w:val="decimal"/>
      <w:lvlText w:val="%2."/>
      <w:lvlJc w:val="left"/>
      <w:pPr>
        <w:tabs>
          <w:tab w:val="num" w:pos="0"/>
        </w:tabs>
        <w:ind w:left="502" w:hanging="360"/>
      </w:pPr>
      <w:rPr>
        <w:rFonts w:ascii="Times New Roman" w:eastAsia="Calibri" w:hAnsi="Times New Roman" w:cs="Times New Roman" w:hint="default"/>
        <w:b w:val="0"/>
        <w:sz w:val="20"/>
        <w:szCs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0000000B"/>
    <w:multiLevelType w:val="singleLevel"/>
    <w:tmpl w:val="0000000B"/>
    <w:name w:val="WW8Num11"/>
    <w:lvl w:ilvl="0">
      <w:start w:val="1"/>
      <w:numFmt w:val="bullet"/>
      <w:pStyle w:val="assecowypunktowanieturkus"/>
      <w:lvlText w:val=""/>
      <w:lvlJc w:val="left"/>
      <w:pPr>
        <w:tabs>
          <w:tab w:val="num" w:pos="0"/>
        </w:tabs>
        <w:ind w:left="0" w:firstLine="0"/>
      </w:pPr>
      <w:rPr>
        <w:rFonts w:ascii="Symbol" w:hAnsi="Symbol" w:cs="Symbol" w:hint="default"/>
        <w:b/>
        <w:color w:val="FFC000"/>
        <w:sz w:val="22"/>
        <w:szCs w:val="32"/>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Times New Roman" w:hAnsi="Times New Roman" w:cs="Times New Roman" w:hint="default"/>
        <w:b/>
        <w:sz w:val="20"/>
        <w:szCs w:val="20"/>
      </w:rPr>
    </w:lvl>
  </w:abstractNum>
  <w:abstractNum w:abstractNumId="12" w15:restartNumberingAfterBreak="0">
    <w:nsid w:val="0000000D"/>
    <w:multiLevelType w:val="singleLevel"/>
    <w:tmpl w:val="EE246902"/>
    <w:name w:val="WW8Num13"/>
    <w:lvl w:ilvl="0">
      <w:start w:val="10"/>
      <w:numFmt w:val="decimal"/>
      <w:lvlText w:val="%1."/>
      <w:lvlJc w:val="left"/>
      <w:pPr>
        <w:tabs>
          <w:tab w:val="num" w:pos="0"/>
        </w:tabs>
        <w:ind w:left="720" w:hanging="360"/>
      </w:pPr>
      <w:rPr>
        <w:rFonts w:hint="default"/>
        <w:b/>
        <w:bCs/>
      </w:rPr>
    </w:lvl>
  </w:abstractNum>
  <w:abstractNum w:abstractNumId="13" w15:restartNumberingAfterBreak="0">
    <w:nsid w:val="0000000F"/>
    <w:multiLevelType w:val="singleLevel"/>
    <w:tmpl w:val="0000000F"/>
    <w:name w:val="WW8Num15"/>
    <w:lvl w:ilvl="0">
      <w:start w:val="1"/>
      <w:numFmt w:val="lowerLetter"/>
      <w:lvlText w:val="%1)"/>
      <w:lvlJc w:val="left"/>
      <w:pPr>
        <w:tabs>
          <w:tab w:val="num" w:pos="0"/>
        </w:tabs>
        <w:ind w:left="1080" w:hanging="360"/>
      </w:pPr>
      <w:rPr>
        <w:rFonts w:ascii="Times New Roman" w:hAnsi="Times New Roman" w:cs="Times New Roman"/>
        <w:b w:val="0"/>
        <w:color w:val="000000"/>
        <w:sz w:val="20"/>
        <w:szCs w:val="20"/>
      </w:rPr>
    </w:lvl>
  </w:abstractNum>
  <w:abstractNum w:abstractNumId="14"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Times New Roman" w:hAnsi="Times New Roman" w:cs="Times New Roman"/>
        <w:sz w:val="20"/>
        <w:szCs w:val="20"/>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360" w:hanging="360"/>
      </w:pPr>
      <w:rPr>
        <w:rFonts w:ascii="Times New Roman" w:hAnsi="Times New Roman" w:cs="Times New Roman"/>
        <w:sz w:val="20"/>
        <w:szCs w:val="20"/>
      </w:rPr>
    </w:lvl>
  </w:abstractNum>
  <w:abstractNum w:abstractNumId="16" w15:restartNumberingAfterBreak="0">
    <w:nsid w:val="00000012"/>
    <w:multiLevelType w:val="singleLevel"/>
    <w:tmpl w:val="9648B668"/>
    <w:name w:val="WW8Num18"/>
    <w:lvl w:ilvl="0">
      <w:start w:val="3"/>
      <w:numFmt w:val="decimal"/>
      <w:lvlText w:val="%1."/>
      <w:lvlJc w:val="left"/>
      <w:pPr>
        <w:tabs>
          <w:tab w:val="num" w:pos="0"/>
        </w:tabs>
        <w:ind w:left="774" w:hanging="360"/>
      </w:pPr>
      <w:rPr>
        <w:rFonts w:ascii="Times New Roman" w:hAnsi="Times New Roman" w:cs="Times New Roman" w:hint="default"/>
        <w:b/>
        <w:bCs/>
        <w:sz w:val="20"/>
        <w:szCs w:val="20"/>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0"/>
        </w:tabs>
        <w:ind w:left="720" w:hanging="360"/>
      </w:pPr>
      <w:rPr>
        <w:rFonts w:ascii="Times New Roman" w:hAnsi="Times New Roman" w:cs="Times New Roman"/>
        <w:sz w:val="20"/>
        <w:szCs w:val="20"/>
      </w:rPr>
    </w:lvl>
  </w:abstractNum>
  <w:abstractNum w:abstractNumId="18"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sz w:val="20"/>
        <w:szCs w:val="20"/>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287" w:hanging="360"/>
      </w:pPr>
      <w:rPr>
        <w:rFonts w:ascii="Times New Roman" w:hAnsi="Times New Roman" w:cs="Times New Roman"/>
        <w:sz w:val="20"/>
        <w:szCs w:val="20"/>
      </w:rPr>
    </w:lvl>
  </w:abstractNum>
  <w:abstractNum w:abstractNumId="20" w15:restartNumberingAfterBreak="0">
    <w:nsid w:val="00000016"/>
    <w:multiLevelType w:val="singleLevel"/>
    <w:tmpl w:val="00000016"/>
    <w:name w:val="WW8Num22"/>
    <w:lvl w:ilvl="0">
      <w:start w:val="1"/>
      <w:numFmt w:val="lowerLetter"/>
      <w:lvlText w:val="%1)"/>
      <w:lvlJc w:val="left"/>
      <w:pPr>
        <w:tabs>
          <w:tab w:val="num" w:pos="0"/>
        </w:tabs>
        <w:ind w:left="720" w:hanging="360"/>
      </w:pPr>
      <w:rPr>
        <w:rFonts w:ascii="Times New Roman" w:hAnsi="Times New Roman" w:cs="Times New Roman" w:hint="default"/>
        <w:sz w:val="20"/>
        <w:szCs w:val="20"/>
        <w:lang w:val="pl-PL"/>
      </w:rPr>
    </w:lvl>
  </w:abstractNum>
  <w:abstractNum w:abstractNumId="21"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Times New Roman" w:hAnsi="Times New Roman" w:cs="Times New Roman"/>
        <w:b/>
        <w:bCs/>
        <w:color w:val="000000"/>
        <w:sz w:val="20"/>
        <w:szCs w:val="20"/>
      </w:rPr>
    </w:lvl>
  </w:abstractNum>
  <w:abstractNum w:abstractNumId="22" w15:restartNumberingAfterBreak="0">
    <w:nsid w:val="00000018"/>
    <w:multiLevelType w:val="multilevel"/>
    <w:tmpl w:val="2A70878E"/>
    <w:name w:val="WW8Num24"/>
    <w:lvl w:ilvl="0">
      <w:start w:val="1"/>
      <w:numFmt w:val="lowerLetter"/>
      <w:lvlText w:val="%1)"/>
      <w:lvlJc w:val="left"/>
      <w:pPr>
        <w:tabs>
          <w:tab w:val="num" w:pos="0"/>
        </w:tabs>
        <w:ind w:left="1070" w:hanging="360"/>
      </w:pPr>
      <w:rPr>
        <w:rFonts w:ascii="Times New Roman" w:hAnsi="Times New Roman" w:cs="Times New Roman"/>
        <w:sz w:val="20"/>
        <w:szCs w:val="20"/>
        <w:lang w:val="pl-PL"/>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rPr>
        <w:b w:val="0"/>
        <w:bCs w:val="0"/>
      </w:r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23" w15:restartNumberingAfterBreak="0">
    <w:nsid w:val="00000019"/>
    <w:multiLevelType w:val="singleLevel"/>
    <w:tmpl w:val="F858EE78"/>
    <w:name w:val="WW8Num25"/>
    <w:lvl w:ilvl="0">
      <w:start w:val="4"/>
      <w:numFmt w:val="decimal"/>
      <w:lvlText w:val="%1."/>
      <w:lvlJc w:val="left"/>
      <w:pPr>
        <w:tabs>
          <w:tab w:val="num" w:pos="0"/>
        </w:tabs>
        <w:ind w:left="1065" w:hanging="360"/>
      </w:pPr>
      <w:rPr>
        <w:rFonts w:ascii="Times New Roman" w:hAnsi="Times New Roman" w:cs="Times New Roman" w:hint="default"/>
        <w:b/>
        <w:sz w:val="20"/>
        <w:szCs w:val="20"/>
      </w:rPr>
    </w:lvl>
  </w:abstractNum>
  <w:abstractNum w:abstractNumId="24"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25" w15:restartNumberingAfterBreak="0">
    <w:nsid w:val="0000001B"/>
    <w:multiLevelType w:val="singleLevel"/>
    <w:tmpl w:val="0000001B"/>
    <w:name w:val="WW8Num27"/>
    <w:lvl w:ilvl="0">
      <w:start w:val="1"/>
      <w:numFmt w:val="lowerLetter"/>
      <w:lvlText w:val="%1)"/>
      <w:lvlJc w:val="left"/>
      <w:pPr>
        <w:tabs>
          <w:tab w:val="num" w:pos="0"/>
        </w:tabs>
        <w:ind w:left="720" w:hanging="360"/>
      </w:pPr>
      <w:rPr>
        <w:rFonts w:ascii="Times New Roman" w:hAnsi="Times New Roman" w:cs="Times New Roman"/>
        <w:sz w:val="20"/>
        <w:szCs w:val="20"/>
      </w:rPr>
    </w:lvl>
  </w:abstractNum>
  <w:abstractNum w:abstractNumId="26" w15:restartNumberingAfterBreak="0">
    <w:nsid w:val="0000001C"/>
    <w:multiLevelType w:val="singleLevel"/>
    <w:tmpl w:val="D24E7F26"/>
    <w:name w:val="WW8Num28"/>
    <w:lvl w:ilvl="0">
      <w:start w:val="1"/>
      <w:numFmt w:val="decimal"/>
      <w:lvlText w:val="%1."/>
      <w:lvlJc w:val="left"/>
      <w:pPr>
        <w:tabs>
          <w:tab w:val="num" w:pos="0"/>
        </w:tabs>
        <w:ind w:left="720" w:hanging="360"/>
      </w:pPr>
      <w:rPr>
        <w:rFonts w:ascii="Times New Roman" w:hAnsi="Times New Roman" w:cs="Times New Roman" w:hint="default"/>
        <w:sz w:val="20"/>
        <w:szCs w:val="20"/>
      </w:rPr>
    </w:lvl>
  </w:abstractNum>
  <w:abstractNum w:abstractNumId="27" w15:restartNumberingAfterBreak="0">
    <w:nsid w:val="00530D55"/>
    <w:multiLevelType w:val="multilevel"/>
    <w:tmpl w:val="6262B8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20105BA"/>
    <w:multiLevelType w:val="hybridMultilevel"/>
    <w:tmpl w:val="7090D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2E372A3"/>
    <w:multiLevelType w:val="multilevel"/>
    <w:tmpl w:val="AA46D2F2"/>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81951E2"/>
    <w:multiLevelType w:val="hybridMultilevel"/>
    <w:tmpl w:val="3D1CEB3E"/>
    <w:lvl w:ilvl="0" w:tplc="92683C44">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31" w15:restartNumberingAfterBreak="0">
    <w:nsid w:val="099C6813"/>
    <w:multiLevelType w:val="hybridMultilevel"/>
    <w:tmpl w:val="4F1A12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0DD96AF5"/>
    <w:multiLevelType w:val="hybridMultilevel"/>
    <w:tmpl w:val="44C81E36"/>
    <w:lvl w:ilvl="0" w:tplc="27DEEE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1A7539"/>
    <w:multiLevelType w:val="multilevel"/>
    <w:tmpl w:val="BFD049AA"/>
    <w:lvl w:ilvl="0">
      <w:start w:val="1"/>
      <w:numFmt w:val="decimal"/>
      <w:lvlText w:val="%1."/>
      <w:lvlJc w:val="left"/>
      <w:pPr>
        <w:ind w:left="828" w:hanging="828"/>
      </w:pPr>
      <w:rPr>
        <w:rFonts w:ascii="Garamond" w:eastAsia="Garamond" w:hAnsi="Garamond" w:cs="Garamond"/>
        <w:b w:val="0"/>
        <w:i w:val="0"/>
        <w:strike w:val="0"/>
        <w:dstrike w:val="0"/>
        <w:color w:val="000000"/>
        <w:sz w:val="22"/>
        <w:szCs w:val="22"/>
        <w:u w:val="none"/>
        <w:effect w:val="none"/>
        <w:vertAlign w:val="baseline"/>
      </w:rPr>
    </w:lvl>
    <w:lvl w:ilvl="1">
      <w:start w:val="1"/>
      <w:numFmt w:val="lowerLetter"/>
      <w:lvlText w:val="%2"/>
      <w:lvlJc w:val="left"/>
      <w:pPr>
        <w:ind w:left="1470" w:hanging="1470"/>
      </w:pPr>
      <w:rPr>
        <w:rFonts w:ascii="Times New Roman" w:eastAsia="Times New Roman" w:hAnsi="Times New Roman" w:cs="Times New Roman"/>
        <w:b w:val="0"/>
        <w:i w:val="0"/>
        <w:strike w:val="0"/>
        <w:dstrike w:val="0"/>
        <w:color w:val="000000"/>
        <w:sz w:val="22"/>
        <w:szCs w:val="22"/>
        <w:u w:val="none"/>
        <w:effect w:val="none"/>
        <w:vertAlign w:val="baseline"/>
      </w:rPr>
    </w:lvl>
    <w:lvl w:ilvl="2">
      <w:start w:val="1"/>
      <w:numFmt w:val="lowerRoman"/>
      <w:lvlText w:val="%3"/>
      <w:lvlJc w:val="left"/>
      <w:pPr>
        <w:ind w:left="2190" w:hanging="2190"/>
      </w:pPr>
      <w:rPr>
        <w:rFonts w:ascii="Times New Roman" w:eastAsia="Times New Roman" w:hAnsi="Times New Roman" w:cs="Times New Roman"/>
        <w:b w:val="0"/>
        <w:i w:val="0"/>
        <w:strike w:val="0"/>
        <w:dstrike w:val="0"/>
        <w:color w:val="000000"/>
        <w:sz w:val="22"/>
        <w:szCs w:val="22"/>
        <w:u w:val="none"/>
        <w:effect w:val="none"/>
        <w:vertAlign w:val="baseline"/>
      </w:rPr>
    </w:lvl>
    <w:lvl w:ilvl="3">
      <w:start w:val="1"/>
      <w:numFmt w:val="decimal"/>
      <w:lvlText w:val="%4"/>
      <w:lvlJc w:val="left"/>
      <w:pPr>
        <w:ind w:left="2910" w:hanging="2910"/>
      </w:pPr>
      <w:rPr>
        <w:rFonts w:ascii="Times New Roman" w:eastAsia="Times New Roman" w:hAnsi="Times New Roman" w:cs="Times New Roman"/>
        <w:b w:val="0"/>
        <w:i w:val="0"/>
        <w:strike w:val="0"/>
        <w:dstrike w:val="0"/>
        <w:color w:val="000000"/>
        <w:sz w:val="22"/>
        <w:szCs w:val="22"/>
        <w:u w:val="none"/>
        <w:effect w:val="none"/>
        <w:vertAlign w:val="baseline"/>
      </w:rPr>
    </w:lvl>
    <w:lvl w:ilvl="4">
      <w:start w:val="1"/>
      <w:numFmt w:val="lowerLetter"/>
      <w:lvlText w:val="%5"/>
      <w:lvlJc w:val="left"/>
      <w:pPr>
        <w:ind w:left="3630" w:hanging="3630"/>
      </w:pPr>
      <w:rPr>
        <w:rFonts w:ascii="Times New Roman" w:eastAsia="Times New Roman" w:hAnsi="Times New Roman" w:cs="Times New Roman"/>
        <w:b w:val="0"/>
        <w:i w:val="0"/>
        <w:strike w:val="0"/>
        <w:dstrike w:val="0"/>
        <w:color w:val="000000"/>
        <w:sz w:val="22"/>
        <w:szCs w:val="22"/>
        <w:u w:val="none"/>
        <w:effect w:val="none"/>
        <w:vertAlign w:val="baseline"/>
      </w:rPr>
    </w:lvl>
    <w:lvl w:ilvl="5">
      <w:start w:val="1"/>
      <w:numFmt w:val="lowerRoman"/>
      <w:lvlText w:val="%6"/>
      <w:lvlJc w:val="left"/>
      <w:pPr>
        <w:ind w:left="4350" w:hanging="4350"/>
      </w:pPr>
      <w:rPr>
        <w:rFonts w:ascii="Times New Roman" w:eastAsia="Times New Roman" w:hAnsi="Times New Roman" w:cs="Times New Roman"/>
        <w:b w:val="0"/>
        <w:i w:val="0"/>
        <w:strike w:val="0"/>
        <w:dstrike w:val="0"/>
        <w:color w:val="000000"/>
        <w:sz w:val="22"/>
        <w:szCs w:val="22"/>
        <w:u w:val="none"/>
        <w:effect w:val="none"/>
        <w:vertAlign w:val="baseline"/>
      </w:rPr>
    </w:lvl>
    <w:lvl w:ilvl="6">
      <w:start w:val="1"/>
      <w:numFmt w:val="decimal"/>
      <w:lvlText w:val="%7"/>
      <w:lvlJc w:val="left"/>
      <w:pPr>
        <w:ind w:left="5070" w:hanging="5070"/>
      </w:pPr>
      <w:rPr>
        <w:rFonts w:ascii="Times New Roman" w:eastAsia="Times New Roman" w:hAnsi="Times New Roman" w:cs="Times New Roman"/>
        <w:b w:val="0"/>
        <w:i w:val="0"/>
        <w:strike w:val="0"/>
        <w:dstrike w:val="0"/>
        <w:color w:val="000000"/>
        <w:sz w:val="22"/>
        <w:szCs w:val="22"/>
        <w:u w:val="none"/>
        <w:effect w:val="none"/>
        <w:vertAlign w:val="baseline"/>
      </w:rPr>
    </w:lvl>
    <w:lvl w:ilvl="7">
      <w:start w:val="1"/>
      <w:numFmt w:val="lowerLetter"/>
      <w:lvlText w:val="%8"/>
      <w:lvlJc w:val="left"/>
      <w:pPr>
        <w:ind w:left="5790" w:hanging="5790"/>
      </w:pPr>
      <w:rPr>
        <w:rFonts w:ascii="Times New Roman" w:eastAsia="Times New Roman" w:hAnsi="Times New Roman" w:cs="Times New Roman"/>
        <w:b w:val="0"/>
        <w:i w:val="0"/>
        <w:strike w:val="0"/>
        <w:dstrike w:val="0"/>
        <w:color w:val="000000"/>
        <w:sz w:val="22"/>
        <w:szCs w:val="22"/>
        <w:u w:val="none"/>
        <w:effect w:val="none"/>
        <w:vertAlign w:val="baseline"/>
      </w:rPr>
    </w:lvl>
    <w:lvl w:ilvl="8">
      <w:start w:val="1"/>
      <w:numFmt w:val="lowerRoman"/>
      <w:lvlText w:val="%9"/>
      <w:lvlJc w:val="left"/>
      <w:pPr>
        <w:ind w:left="6510" w:hanging="6510"/>
      </w:pPr>
      <w:rPr>
        <w:rFonts w:ascii="Times New Roman" w:eastAsia="Times New Roman" w:hAnsi="Times New Roman" w:cs="Times New Roman"/>
        <w:b w:val="0"/>
        <w:i w:val="0"/>
        <w:strike w:val="0"/>
        <w:dstrike w:val="0"/>
        <w:color w:val="000000"/>
        <w:sz w:val="22"/>
        <w:szCs w:val="22"/>
        <w:u w:val="none"/>
        <w:effect w:val="none"/>
        <w:vertAlign w:val="baseline"/>
      </w:rPr>
    </w:lvl>
  </w:abstractNum>
  <w:abstractNum w:abstractNumId="34" w15:restartNumberingAfterBreak="0">
    <w:nsid w:val="106514C8"/>
    <w:multiLevelType w:val="hybridMultilevel"/>
    <w:tmpl w:val="CFB840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21C7C63"/>
    <w:multiLevelType w:val="hybridMultilevel"/>
    <w:tmpl w:val="6AC8E6FE"/>
    <w:lvl w:ilvl="0" w:tplc="4C18C88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4F52DEF"/>
    <w:multiLevelType w:val="hybridMultilevel"/>
    <w:tmpl w:val="B0DC9E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CA7EBC"/>
    <w:multiLevelType w:val="hybridMultilevel"/>
    <w:tmpl w:val="5150DEA6"/>
    <w:lvl w:ilvl="0" w:tplc="C44C26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16D51080"/>
    <w:multiLevelType w:val="hybridMultilevel"/>
    <w:tmpl w:val="71A09D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7C93DCA"/>
    <w:multiLevelType w:val="hybridMultilevel"/>
    <w:tmpl w:val="6910190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AD10256"/>
    <w:multiLevelType w:val="hybridMultilevel"/>
    <w:tmpl w:val="B24A7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E31278"/>
    <w:multiLevelType w:val="hybridMultilevel"/>
    <w:tmpl w:val="D93438EA"/>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2" w15:restartNumberingAfterBreak="0">
    <w:nsid w:val="1CE12D5A"/>
    <w:multiLevelType w:val="hybridMultilevel"/>
    <w:tmpl w:val="D8D293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6B296F"/>
    <w:multiLevelType w:val="hybridMultilevel"/>
    <w:tmpl w:val="4F1A12FE"/>
    <w:lvl w:ilvl="0" w:tplc="D4927B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C97D2C"/>
    <w:multiLevelType w:val="multilevel"/>
    <w:tmpl w:val="9162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928210B"/>
    <w:multiLevelType w:val="hybridMultilevel"/>
    <w:tmpl w:val="11B825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CD6D16"/>
    <w:multiLevelType w:val="hybridMultilevel"/>
    <w:tmpl w:val="79D2067E"/>
    <w:lvl w:ilvl="0" w:tplc="92683C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FEA5522"/>
    <w:multiLevelType w:val="hybridMultilevel"/>
    <w:tmpl w:val="8BCA4A0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0543E9A"/>
    <w:multiLevelType w:val="hybridMultilevel"/>
    <w:tmpl w:val="DA92A2D2"/>
    <w:lvl w:ilvl="0" w:tplc="0415000F">
      <w:start w:val="2"/>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2E07CAB"/>
    <w:multiLevelType w:val="hybridMultilevel"/>
    <w:tmpl w:val="EA86C1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EA7A2E"/>
    <w:multiLevelType w:val="hybridMultilevel"/>
    <w:tmpl w:val="25F473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44A2E91"/>
    <w:multiLevelType w:val="multilevel"/>
    <w:tmpl w:val="CFD0DA2A"/>
    <w:lvl w:ilvl="0">
      <w:start w:val="1"/>
      <w:numFmt w:val="decimal"/>
      <w:lvlText w:val="%1."/>
      <w:lvlJc w:val="left"/>
      <w:pPr>
        <w:ind w:left="360" w:hanging="360"/>
      </w:pPr>
      <w:rPr>
        <w:b w:val="0"/>
        <w:bCs w:val="0"/>
      </w:rPr>
    </w:lvl>
    <w:lvl w:ilvl="1">
      <w:start w:val="1"/>
      <w:numFmt w:val="decimal"/>
      <w:lvlText w:val="%1.%2."/>
      <w:lvlJc w:val="left"/>
      <w:pPr>
        <w:ind w:left="999"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A56454C"/>
    <w:multiLevelType w:val="hybridMultilevel"/>
    <w:tmpl w:val="62DAD67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3F23753B"/>
    <w:multiLevelType w:val="hybridMultilevel"/>
    <w:tmpl w:val="F8102FB4"/>
    <w:lvl w:ilvl="0" w:tplc="59C69C34">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FB95ABF"/>
    <w:multiLevelType w:val="hybridMultilevel"/>
    <w:tmpl w:val="2ACE85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44E3925"/>
    <w:multiLevelType w:val="hybridMultilevel"/>
    <w:tmpl w:val="DB1C39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6056548"/>
    <w:multiLevelType w:val="hybridMultilevel"/>
    <w:tmpl w:val="25F4733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6846884"/>
    <w:multiLevelType w:val="hybridMultilevel"/>
    <w:tmpl w:val="2094455E"/>
    <w:lvl w:ilvl="0" w:tplc="EC60BE78">
      <w:start w:val="1"/>
      <w:numFmt w:val="bullet"/>
      <w:lvlText w:val="-"/>
      <w:lvlJc w:val="left"/>
      <w:pPr>
        <w:ind w:left="1004" w:hanging="360"/>
      </w:pPr>
      <w:rPr>
        <w:rFonts w:ascii="Calibri Light" w:hAnsi="Calibri Light"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8" w15:restartNumberingAfterBreak="0">
    <w:nsid w:val="47C51B59"/>
    <w:multiLevelType w:val="hybridMultilevel"/>
    <w:tmpl w:val="C45A490A"/>
    <w:lvl w:ilvl="0" w:tplc="92683C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48F75DF1"/>
    <w:multiLevelType w:val="hybridMultilevel"/>
    <w:tmpl w:val="C728020E"/>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A986AA6"/>
    <w:multiLevelType w:val="hybridMultilevel"/>
    <w:tmpl w:val="7E7614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3CA2374"/>
    <w:multiLevelType w:val="hybridMultilevel"/>
    <w:tmpl w:val="D3FCE348"/>
    <w:lvl w:ilvl="0" w:tplc="D2EC53BA">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5A7A76"/>
    <w:multiLevelType w:val="multilevel"/>
    <w:tmpl w:val="CBFE5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C6B2C63"/>
    <w:multiLevelType w:val="hybridMultilevel"/>
    <w:tmpl w:val="F924A3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E0F300F"/>
    <w:multiLevelType w:val="multilevel"/>
    <w:tmpl w:val="BA7C9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E6F205F"/>
    <w:multiLevelType w:val="hybridMultilevel"/>
    <w:tmpl w:val="16C611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E1238D"/>
    <w:multiLevelType w:val="hybridMultilevel"/>
    <w:tmpl w:val="475ACFFC"/>
    <w:lvl w:ilvl="0" w:tplc="EC60BE78">
      <w:start w:val="1"/>
      <w:numFmt w:val="bullet"/>
      <w:lvlText w:val="-"/>
      <w:lvlJc w:val="left"/>
      <w:pPr>
        <w:ind w:left="1004" w:hanging="360"/>
      </w:pPr>
      <w:rPr>
        <w:rFonts w:ascii="Calibri Light" w:hAnsi="Calibri Light"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7" w15:restartNumberingAfterBreak="0">
    <w:nsid w:val="5F9221D9"/>
    <w:multiLevelType w:val="hybridMultilevel"/>
    <w:tmpl w:val="8792662E"/>
    <w:lvl w:ilvl="0" w:tplc="C8FABE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9A1061"/>
    <w:multiLevelType w:val="hybridMultilevel"/>
    <w:tmpl w:val="02F246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4416983"/>
    <w:multiLevelType w:val="hybridMultilevel"/>
    <w:tmpl w:val="5E181D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7CF4A4F"/>
    <w:multiLevelType w:val="hybridMultilevel"/>
    <w:tmpl w:val="104A27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6D2D21DA"/>
    <w:multiLevelType w:val="hybridMultilevel"/>
    <w:tmpl w:val="A21A5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4A52D4"/>
    <w:multiLevelType w:val="hybridMultilevel"/>
    <w:tmpl w:val="B98496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37D50FB"/>
    <w:multiLevelType w:val="hybridMultilevel"/>
    <w:tmpl w:val="6AC8E6FE"/>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7EF53A6"/>
    <w:multiLevelType w:val="hybridMultilevel"/>
    <w:tmpl w:val="BED691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8B34878"/>
    <w:multiLevelType w:val="hybridMultilevel"/>
    <w:tmpl w:val="C7E8B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DF32A1"/>
    <w:multiLevelType w:val="hybridMultilevel"/>
    <w:tmpl w:val="03CCEC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A3229DB"/>
    <w:multiLevelType w:val="hybridMultilevel"/>
    <w:tmpl w:val="E34463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B4551A5"/>
    <w:multiLevelType w:val="hybridMultilevel"/>
    <w:tmpl w:val="D228003E"/>
    <w:lvl w:ilvl="0" w:tplc="92683C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7D410806"/>
    <w:multiLevelType w:val="hybridMultilevel"/>
    <w:tmpl w:val="FCCA56C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7E560077"/>
    <w:multiLevelType w:val="multilevel"/>
    <w:tmpl w:val="06C8680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01353232">
    <w:abstractNumId w:val="0"/>
  </w:num>
  <w:num w:numId="2" w16cid:durableId="1643540026">
    <w:abstractNumId w:val="10"/>
  </w:num>
  <w:num w:numId="3" w16cid:durableId="22051254">
    <w:abstractNumId w:val="77"/>
  </w:num>
  <w:num w:numId="4" w16cid:durableId="9526716">
    <w:abstractNumId w:val="60"/>
  </w:num>
  <w:num w:numId="5" w16cid:durableId="898132364">
    <w:abstractNumId w:val="75"/>
  </w:num>
  <w:num w:numId="6" w16cid:durableId="1663703899">
    <w:abstractNumId w:val="42"/>
  </w:num>
  <w:num w:numId="7" w16cid:durableId="663702160">
    <w:abstractNumId w:val="50"/>
  </w:num>
  <w:num w:numId="8" w16cid:durableId="859785030">
    <w:abstractNumId w:val="61"/>
  </w:num>
  <w:num w:numId="9" w16cid:durableId="2135369953">
    <w:abstractNumId w:val="38"/>
  </w:num>
  <w:num w:numId="10" w16cid:durableId="1995641637">
    <w:abstractNumId w:val="71"/>
  </w:num>
  <w:num w:numId="11" w16cid:durableId="716245587">
    <w:abstractNumId w:val="53"/>
  </w:num>
  <w:num w:numId="12" w16cid:durableId="1108768222">
    <w:abstractNumId w:val="65"/>
  </w:num>
  <w:num w:numId="13" w16cid:durableId="604196694">
    <w:abstractNumId w:val="69"/>
  </w:num>
  <w:num w:numId="14" w16cid:durableId="1617520195">
    <w:abstractNumId w:val="54"/>
  </w:num>
  <w:num w:numId="15" w16cid:durableId="1933468942">
    <w:abstractNumId w:val="51"/>
  </w:num>
  <w:num w:numId="16" w16cid:durableId="81689291">
    <w:abstractNumId w:val="52"/>
  </w:num>
  <w:num w:numId="17" w16cid:durableId="46338379">
    <w:abstractNumId w:val="30"/>
  </w:num>
  <w:num w:numId="18" w16cid:durableId="309211522">
    <w:abstractNumId w:val="40"/>
  </w:num>
  <w:num w:numId="19" w16cid:durableId="2012567309">
    <w:abstractNumId w:val="76"/>
  </w:num>
  <w:num w:numId="20" w16cid:durableId="1401247764">
    <w:abstractNumId w:val="56"/>
  </w:num>
  <w:num w:numId="21" w16cid:durableId="1117791753">
    <w:abstractNumId w:val="29"/>
  </w:num>
  <w:num w:numId="22" w16cid:durableId="1724206642">
    <w:abstractNumId w:val="46"/>
  </w:num>
  <w:num w:numId="23" w16cid:durableId="638530799">
    <w:abstractNumId w:val="36"/>
  </w:num>
  <w:num w:numId="24" w16cid:durableId="47995502">
    <w:abstractNumId w:val="59"/>
  </w:num>
  <w:num w:numId="25" w16cid:durableId="2072078403">
    <w:abstractNumId w:val="58"/>
  </w:num>
  <w:num w:numId="26" w16cid:durableId="290944847">
    <w:abstractNumId w:val="78"/>
  </w:num>
  <w:num w:numId="27" w16cid:durableId="1448308608">
    <w:abstractNumId w:val="68"/>
  </w:num>
  <w:num w:numId="28" w16cid:durableId="1361859412">
    <w:abstractNumId w:val="47"/>
  </w:num>
  <w:num w:numId="29" w16cid:durableId="1998879758">
    <w:abstractNumId w:val="63"/>
  </w:num>
  <w:num w:numId="30" w16cid:durableId="2010018275">
    <w:abstractNumId w:val="32"/>
  </w:num>
  <w:num w:numId="31" w16cid:durableId="1686011627">
    <w:abstractNumId w:val="43"/>
  </w:num>
  <w:num w:numId="32" w16cid:durableId="1552883039">
    <w:abstractNumId w:val="35"/>
  </w:num>
  <w:num w:numId="33" w16cid:durableId="203101629">
    <w:abstractNumId w:val="31"/>
  </w:num>
  <w:num w:numId="34" w16cid:durableId="709300146">
    <w:abstractNumId w:val="73"/>
  </w:num>
  <w:num w:numId="35" w16cid:durableId="16096993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5338882">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95709121">
    <w:abstractNumId w:val="39"/>
  </w:num>
  <w:num w:numId="38" w16cid:durableId="462499171">
    <w:abstractNumId w:val="72"/>
  </w:num>
  <w:num w:numId="39" w16cid:durableId="1731615916">
    <w:abstractNumId w:val="67"/>
  </w:num>
  <w:num w:numId="40" w16cid:durableId="240411677">
    <w:abstractNumId w:val="49"/>
  </w:num>
  <w:num w:numId="41" w16cid:durableId="1840734638">
    <w:abstractNumId w:val="37"/>
  </w:num>
  <w:num w:numId="42" w16cid:durableId="772744927">
    <w:abstractNumId w:val="45"/>
  </w:num>
  <w:num w:numId="43" w16cid:durableId="2109425380">
    <w:abstractNumId w:val="55"/>
  </w:num>
  <w:num w:numId="44" w16cid:durableId="1790902654">
    <w:abstractNumId w:val="70"/>
  </w:num>
  <w:num w:numId="45" w16cid:durableId="1941836235">
    <w:abstractNumId w:val="79"/>
  </w:num>
  <w:num w:numId="46" w16cid:durableId="1140612695">
    <w:abstractNumId w:val="74"/>
  </w:num>
  <w:num w:numId="47" w16cid:durableId="1899391668">
    <w:abstractNumId w:val="34"/>
  </w:num>
  <w:num w:numId="48" w16cid:durableId="1407990257">
    <w:abstractNumId w:val="41"/>
  </w:num>
  <w:num w:numId="49" w16cid:durableId="823401060">
    <w:abstractNumId w:val="28"/>
  </w:num>
  <w:num w:numId="50" w16cid:durableId="1434864013">
    <w:abstractNumId w:val="62"/>
  </w:num>
  <w:num w:numId="51" w16cid:durableId="1019698488">
    <w:abstractNumId w:val="64"/>
  </w:num>
  <w:num w:numId="52" w16cid:durableId="1730958275">
    <w:abstractNumId w:val="27"/>
  </w:num>
  <w:num w:numId="53" w16cid:durableId="2038966601">
    <w:abstractNumId w:val="44"/>
  </w:num>
  <w:num w:numId="54" w16cid:durableId="2101753613">
    <w:abstractNumId w:val="80"/>
  </w:num>
  <w:num w:numId="55" w16cid:durableId="885485460">
    <w:abstractNumId w:val="57"/>
  </w:num>
  <w:num w:numId="56" w16cid:durableId="854073131">
    <w:abstractNumId w:val="6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114"/>
    <w:rsid w:val="00000238"/>
    <w:rsid w:val="00001774"/>
    <w:rsid w:val="00006D29"/>
    <w:rsid w:val="00007F38"/>
    <w:rsid w:val="00011755"/>
    <w:rsid w:val="000119F2"/>
    <w:rsid w:val="00013BFE"/>
    <w:rsid w:val="00024FBC"/>
    <w:rsid w:val="0002576B"/>
    <w:rsid w:val="00026458"/>
    <w:rsid w:val="00027E90"/>
    <w:rsid w:val="00031E9F"/>
    <w:rsid w:val="00032C1A"/>
    <w:rsid w:val="00034579"/>
    <w:rsid w:val="000349D3"/>
    <w:rsid w:val="000358B0"/>
    <w:rsid w:val="00037587"/>
    <w:rsid w:val="000422CA"/>
    <w:rsid w:val="00044478"/>
    <w:rsid w:val="00046C65"/>
    <w:rsid w:val="000478FF"/>
    <w:rsid w:val="00052444"/>
    <w:rsid w:val="00056832"/>
    <w:rsid w:val="00063114"/>
    <w:rsid w:val="000643C3"/>
    <w:rsid w:val="000663F4"/>
    <w:rsid w:val="0006741F"/>
    <w:rsid w:val="0007271B"/>
    <w:rsid w:val="000772F9"/>
    <w:rsid w:val="00083020"/>
    <w:rsid w:val="00083330"/>
    <w:rsid w:val="00086F8C"/>
    <w:rsid w:val="00090020"/>
    <w:rsid w:val="00090B0F"/>
    <w:rsid w:val="000932B6"/>
    <w:rsid w:val="000A0317"/>
    <w:rsid w:val="000A0970"/>
    <w:rsid w:val="000A0E9D"/>
    <w:rsid w:val="000A3CF6"/>
    <w:rsid w:val="000A547D"/>
    <w:rsid w:val="000A6FC3"/>
    <w:rsid w:val="000A7664"/>
    <w:rsid w:val="000B3938"/>
    <w:rsid w:val="000B402F"/>
    <w:rsid w:val="000B44D2"/>
    <w:rsid w:val="000B4C70"/>
    <w:rsid w:val="000C374E"/>
    <w:rsid w:val="000C62FB"/>
    <w:rsid w:val="000D0593"/>
    <w:rsid w:val="000D2AC2"/>
    <w:rsid w:val="000D6090"/>
    <w:rsid w:val="000D6169"/>
    <w:rsid w:val="000D6779"/>
    <w:rsid w:val="000E0C28"/>
    <w:rsid w:val="000F1D89"/>
    <w:rsid w:val="000F1DE0"/>
    <w:rsid w:val="000F2626"/>
    <w:rsid w:val="000F3293"/>
    <w:rsid w:val="000F374C"/>
    <w:rsid w:val="000F4AB2"/>
    <w:rsid w:val="000F5527"/>
    <w:rsid w:val="000F6A5B"/>
    <w:rsid w:val="000F6A67"/>
    <w:rsid w:val="001006FD"/>
    <w:rsid w:val="00106D18"/>
    <w:rsid w:val="0011161B"/>
    <w:rsid w:val="0011290D"/>
    <w:rsid w:val="0011302C"/>
    <w:rsid w:val="00114948"/>
    <w:rsid w:val="0011540A"/>
    <w:rsid w:val="00116007"/>
    <w:rsid w:val="0011621A"/>
    <w:rsid w:val="001179D3"/>
    <w:rsid w:val="00117BAE"/>
    <w:rsid w:val="00120E9B"/>
    <w:rsid w:val="00121763"/>
    <w:rsid w:val="00123C27"/>
    <w:rsid w:val="00134F0B"/>
    <w:rsid w:val="001420A0"/>
    <w:rsid w:val="00145D85"/>
    <w:rsid w:val="0015366E"/>
    <w:rsid w:val="00153E93"/>
    <w:rsid w:val="00161934"/>
    <w:rsid w:val="00167972"/>
    <w:rsid w:val="001716C1"/>
    <w:rsid w:val="001722FF"/>
    <w:rsid w:val="00173B9F"/>
    <w:rsid w:val="00174AD1"/>
    <w:rsid w:val="00175144"/>
    <w:rsid w:val="001753BC"/>
    <w:rsid w:val="00183AC1"/>
    <w:rsid w:val="00184425"/>
    <w:rsid w:val="00184D97"/>
    <w:rsid w:val="00192631"/>
    <w:rsid w:val="00193252"/>
    <w:rsid w:val="00193E9E"/>
    <w:rsid w:val="001950DC"/>
    <w:rsid w:val="00197158"/>
    <w:rsid w:val="0019731C"/>
    <w:rsid w:val="001B0BC0"/>
    <w:rsid w:val="001B16D6"/>
    <w:rsid w:val="001B242A"/>
    <w:rsid w:val="001B2E1D"/>
    <w:rsid w:val="001B4D50"/>
    <w:rsid w:val="001B6C4D"/>
    <w:rsid w:val="001C53F7"/>
    <w:rsid w:val="001D03E8"/>
    <w:rsid w:val="001D093A"/>
    <w:rsid w:val="001D2830"/>
    <w:rsid w:val="001D2AC1"/>
    <w:rsid w:val="001D2B3D"/>
    <w:rsid w:val="001D3A4C"/>
    <w:rsid w:val="001D5273"/>
    <w:rsid w:val="001D602E"/>
    <w:rsid w:val="001E380E"/>
    <w:rsid w:val="001E5659"/>
    <w:rsid w:val="001E5E91"/>
    <w:rsid w:val="001F060B"/>
    <w:rsid w:val="001F10FD"/>
    <w:rsid w:val="001F4BC7"/>
    <w:rsid w:val="001F5946"/>
    <w:rsid w:val="001F7D4A"/>
    <w:rsid w:val="00207C2F"/>
    <w:rsid w:val="00210FB2"/>
    <w:rsid w:val="00213298"/>
    <w:rsid w:val="00222954"/>
    <w:rsid w:val="00222E61"/>
    <w:rsid w:val="00223A46"/>
    <w:rsid w:val="002275E0"/>
    <w:rsid w:val="00230979"/>
    <w:rsid w:val="00233D0B"/>
    <w:rsid w:val="00235AFB"/>
    <w:rsid w:val="00244CDC"/>
    <w:rsid w:val="00254998"/>
    <w:rsid w:val="00260406"/>
    <w:rsid w:val="002650C5"/>
    <w:rsid w:val="00265F81"/>
    <w:rsid w:val="00270240"/>
    <w:rsid w:val="00272DEE"/>
    <w:rsid w:val="002777D4"/>
    <w:rsid w:val="00282558"/>
    <w:rsid w:val="002850C3"/>
    <w:rsid w:val="0028662F"/>
    <w:rsid w:val="00286AD5"/>
    <w:rsid w:val="0029123E"/>
    <w:rsid w:val="00293371"/>
    <w:rsid w:val="00293D8E"/>
    <w:rsid w:val="002943D2"/>
    <w:rsid w:val="002947C2"/>
    <w:rsid w:val="00296EF0"/>
    <w:rsid w:val="002A1A21"/>
    <w:rsid w:val="002A2AA4"/>
    <w:rsid w:val="002A3D51"/>
    <w:rsid w:val="002A3F4D"/>
    <w:rsid w:val="002A7953"/>
    <w:rsid w:val="002C1F49"/>
    <w:rsid w:val="002C2B55"/>
    <w:rsid w:val="002C2DEA"/>
    <w:rsid w:val="002C3356"/>
    <w:rsid w:val="002C4E16"/>
    <w:rsid w:val="002C60D9"/>
    <w:rsid w:val="002D0466"/>
    <w:rsid w:val="002D20A1"/>
    <w:rsid w:val="002D2A75"/>
    <w:rsid w:val="002D5504"/>
    <w:rsid w:val="002D5F89"/>
    <w:rsid w:val="002E3935"/>
    <w:rsid w:val="002E5415"/>
    <w:rsid w:val="002E6A93"/>
    <w:rsid w:val="002E7324"/>
    <w:rsid w:val="002F1931"/>
    <w:rsid w:val="002F311D"/>
    <w:rsid w:val="00301848"/>
    <w:rsid w:val="00303F19"/>
    <w:rsid w:val="00312C0A"/>
    <w:rsid w:val="00312E89"/>
    <w:rsid w:val="003157BF"/>
    <w:rsid w:val="0032178E"/>
    <w:rsid w:val="00323C39"/>
    <w:rsid w:val="00325FC5"/>
    <w:rsid w:val="00330807"/>
    <w:rsid w:val="00331B0B"/>
    <w:rsid w:val="00332864"/>
    <w:rsid w:val="00336B81"/>
    <w:rsid w:val="00337BAD"/>
    <w:rsid w:val="00337E7B"/>
    <w:rsid w:val="003424CE"/>
    <w:rsid w:val="003447B2"/>
    <w:rsid w:val="0035771D"/>
    <w:rsid w:val="00362CE3"/>
    <w:rsid w:val="00376AAB"/>
    <w:rsid w:val="00377339"/>
    <w:rsid w:val="00381C9F"/>
    <w:rsid w:val="00381F93"/>
    <w:rsid w:val="003862F5"/>
    <w:rsid w:val="00390A24"/>
    <w:rsid w:val="0039398D"/>
    <w:rsid w:val="00397D73"/>
    <w:rsid w:val="003A006B"/>
    <w:rsid w:val="003A23F1"/>
    <w:rsid w:val="003A3CA2"/>
    <w:rsid w:val="003A4495"/>
    <w:rsid w:val="003A4F7B"/>
    <w:rsid w:val="003B07DB"/>
    <w:rsid w:val="003B0923"/>
    <w:rsid w:val="003B1A04"/>
    <w:rsid w:val="003C0DBD"/>
    <w:rsid w:val="003C0DC2"/>
    <w:rsid w:val="003C1C5E"/>
    <w:rsid w:val="003C1F0F"/>
    <w:rsid w:val="003C4DB2"/>
    <w:rsid w:val="003C5E10"/>
    <w:rsid w:val="003C6D47"/>
    <w:rsid w:val="003D44BE"/>
    <w:rsid w:val="003D6E3C"/>
    <w:rsid w:val="003E11A2"/>
    <w:rsid w:val="003E1D06"/>
    <w:rsid w:val="003E3477"/>
    <w:rsid w:val="003E6FB9"/>
    <w:rsid w:val="003E7544"/>
    <w:rsid w:val="003F3174"/>
    <w:rsid w:val="003F711F"/>
    <w:rsid w:val="003F7DDF"/>
    <w:rsid w:val="00400413"/>
    <w:rsid w:val="00401DAA"/>
    <w:rsid w:val="00402314"/>
    <w:rsid w:val="00402CE6"/>
    <w:rsid w:val="004066F4"/>
    <w:rsid w:val="00411C8F"/>
    <w:rsid w:val="00413448"/>
    <w:rsid w:val="00413B2C"/>
    <w:rsid w:val="00415C62"/>
    <w:rsid w:val="00416EBB"/>
    <w:rsid w:val="0042026D"/>
    <w:rsid w:val="0042046A"/>
    <w:rsid w:val="00420510"/>
    <w:rsid w:val="00420FB2"/>
    <w:rsid w:val="00422AC5"/>
    <w:rsid w:val="004233A2"/>
    <w:rsid w:val="00424E15"/>
    <w:rsid w:val="00425F6F"/>
    <w:rsid w:val="004312A7"/>
    <w:rsid w:val="004317BA"/>
    <w:rsid w:val="00431D86"/>
    <w:rsid w:val="00432156"/>
    <w:rsid w:val="004329A7"/>
    <w:rsid w:val="00437809"/>
    <w:rsid w:val="004416C1"/>
    <w:rsid w:val="00441D8F"/>
    <w:rsid w:val="00443647"/>
    <w:rsid w:val="00444C0D"/>
    <w:rsid w:val="00445335"/>
    <w:rsid w:val="0044561B"/>
    <w:rsid w:val="00445981"/>
    <w:rsid w:val="00446248"/>
    <w:rsid w:val="00446DA1"/>
    <w:rsid w:val="004472AF"/>
    <w:rsid w:val="00453391"/>
    <w:rsid w:val="004541DD"/>
    <w:rsid w:val="004562CF"/>
    <w:rsid w:val="00465DA7"/>
    <w:rsid w:val="00466038"/>
    <w:rsid w:val="00470D51"/>
    <w:rsid w:val="00471500"/>
    <w:rsid w:val="00471D29"/>
    <w:rsid w:val="00472365"/>
    <w:rsid w:val="00473A7C"/>
    <w:rsid w:val="00482C8C"/>
    <w:rsid w:val="00483C09"/>
    <w:rsid w:val="004871D7"/>
    <w:rsid w:val="00487AF3"/>
    <w:rsid w:val="004902B8"/>
    <w:rsid w:val="004936EE"/>
    <w:rsid w:val="004958D4"/>
    <w:rsid w:val="004978EF"/>
    <w:rsid w:val="004A54CA"/>
    <w:rsid w:val="004A6324"/>
    <w:rsid w:val="004B0705"/>
    <w:rsid w:val="004B21D9"/>
    <w:rsid w:val="004B6EA4"/>
    <w:rsid w:val="004B7484"/>
    <w:rsid w:val="004B77DB"/>
    <w:rsid w:val="004B7E8F"/>
    <w:rsid w:val="004C1599"/>
    <w:rsid w:val="004C753B"/>
    <w:rsid w:val="004D2419"/>
    <w:rsid w:val="004D2D81"/>
    <w:rsid w:val="004D4C2A"/>
    <w:rsid w:val="004E63EF"/>
    <w:rsid w:val="004F7CA0"/>
    <w:rsid w:val="00502554"/>
    <w:rsid w:val="005027C2"/>
    <w:rsid w:val="005039EB"/>
    <w:rsid w:val="0050459E"/>
    <w:rsid w:val="00504BB3"/>
    <w:rsid w:val="00505DB5"/>
    <w:rsid w:val="00505EE2"/>
    <w:rsid w:val="00506003"/>
    <w:rsid w:val="00511457"/>
    <w:rsid w:val="00511802"/>
    <w:rsid w:val="00512B90"/>
    <w:rsid w:val="005156CB"/>
    <w:rsid w:val="00520574"/>
    <w:rsid w:val="00521360"/>
    <w:rsid w:val="005276F7"/>
    <w:rsid w:val="005304D7"/>
    <w:rsid w:val="00534DEA"/>
    <w:rsid w:val="0053781F"/>
    <w:rsid w:val="00540123"/>
    <w:rsid w:val="0054018F"/>
    <w:rsid w:val="00541BC9"/>
    <w:rsid w:val="00545C7D"/>
    <w:rsid w:val="005525B0"/>
    <w:rsid w:val="00553D89"/>
    <w:rsid w:val="005562C8"/>
    <w:rsid w:val="0056351C"/>
    <w:rsid w:val="00564688"/>
    <w:rsid w:val="00565CD0"/>
    <w:rsid w:val="00565F05"/>
    <w:rsid w:val="00567738"/>
    <w:rsid w:val="0057011F"/>
    <w:rsid w:val="0057467D"/>
    <w:rsid w:val="00582BD5"/>
    <w:rsid w:val="00582DCF"/>
    <w:rsid w:val="00583422"/>
    <w:rsid w:val="00583B72"/>
    <w:rsid w:val="005858CB"/>
    <w:rsid w:val="00586E6A"/>
    <w:rsid w:val="00590932"/>
    <w:rsid w:val="005912A3"/>
    <w:rsid w:val="005A0C0F"/>
    <w:rsid w:val="005A30ED"/>
    <w:rsid w:val="005A62EF"/>
    <w:rsid w:val="005A7165"/>
    <w:rsid w:val="005B6DEB"/>
    <w:rsid w:val="005B7C26"/>
    <w:rsid w:val="005C01B4"/>
    <w:rsid w:val="005C2470"/>
    <w:rsid w:val="005C4633"/>
    <w:rsid w:val="005C68E0"/>
    <w:rsid w:val="005C7418"/>
    <w:rsid w:val="005D0B94"/>
    <w:rsid w:val="005D3214"/>
    <w:rsid w:val="005D5ADB"/>
    <w:rsid w:val="005D77C3"/>
    <w:rsid w:val="005E1162"/>
    <w:rsid w:val="005E21BE"/>
    <w:rsid w:val="005E30C1"/>
    <w:rsid w:val="005E5B3E"/>
    <w:rsid w:val="005E7614"/>
    <w:rsid w:val="005E77EB"/>
    <w:rsid w:val="005F21BD"/>
    <w:rsid w:val="005F2A19"/>
    <w:rsid w:val="005F5214"/>
    <w:rsid w:val="005F5258"/>
    <w:rsid w:val="005F7FF8"/>
    <w:rsid w:val="006003CA"/>
    <w:rsid w:val="006014C6"/>
    <w:rsid w:val="006055C6"/>
    <w:rsid w:val="00614F43"/>
    <w:rsid w:val="00616DE1"/>
    <w:rsid w:val="00616E22"/>
    <w:rsid w:val="00623159"/>
    <w:rsid w:val="00626D7A"/>
    <w:rsid w:val="00632F79"/>
    <w:rsid w:val="00637225"/>
    <w:rsid w:val="00640C9A"/>
    <w:rsid w:val="00641F4C"/>
    <w:rsid w:val="0064624B"/>
    <w:rsid w:val="006465DB"/>
    <w:rsid w:val="0064796C"/>
    <w:rsid w:val="00647EAE"/>
    <w:rsid w:val="00652767"/>
    <w:rsid w:val="00653188"/>
    <w:rsid w:val="00660C69"/>
    <w:rsid w:val="00664C08"/>
    <w:rsid w:val="00666228"/>
    <w:rsid w:val="00672721"/>
    <w:rsid w:val="00675B6D"/>
    <w:rsid w:val="00677546"/>
    <w:rsid w:val="00681332"/>
    <w:rsid w:val="00684513"/>
    <w:rsid w:val="00695835"/>
    <w:rsid w:val="006976EA"/>
    <w:rsid w:val="00697BC6"/>
    <w:rsid w:val="006A100A"/>
    <w:rsid w:val="006A1591"/>
    <w:rsid w:val="006B0434"/>
    <w:rsid w:val="006B1559"/>
    <w:rsid w:val="006B5107"/>
    <w:rsid w:val="006B531E"/>
    <w:rsid w:val="006B7088"/>
    <w:rsid w:val="006C1FAF"/>
    <w:rsid w:val="006C212B"/>
    <w:rsid w:val="006C47A7"/>
    <w:rsid w:val="006C4CAD"/>
    <w:rsid w:val="006C6ECA"/>
    <w:rsid w:val="006C6EF4"/>
    <w:rsid w:val="006D12F3"/>
    <w:rsid w:val="006D183C"/>
    <w:rsid w:val="006D1DD2"/>
    <w:rsid w:val="006D2F57"/>
    <w:rsid w:val="006D4185"/>
    <w:rsid w:val="006D5F27"/>
    <w:rsid w:val="006D74ED"/>
    <w:rsid w:val="006E3E48"/>
    <w:rsid w:val="006E5A1C"/>
    <w:rsid w:val="006F7D8B"/>
    <w:rsid w:val="00714EA0"/>
    <w:rsid w:val="007155F8"/>
    <w:rsid w:val="0071570B"/>
    <w:rsid w:val="00716474"/>
    <w:rsid w:val="007268AA"/>
    <w:rsid w:val="007307ED"/>
    <w:rsid w:val="00731FBD"/>
    <w:rsid w:val="00732B70"/>
    <w:rsid w:val="00733F47"/>
    <w:rsid w:val="0073632B"/>
    <w:rsid w:val="00740DDA"/>
    <w:rsid w:val="00743B9F"/>
    <w:rsid w:val="007454D0"/>
    <w:rsid w:val="00745B8D"/>
    <w:rsid w:val="00745CE0"/>
    <w:rsid w:val="0075091E"/>
    <w:rsid w:val="00751D8B"/>
    <w:rsid w:val="0075212A"/>
    <w:rsid w:val="00755524"/>
    <w:rsid w:val="00757271"/>
    <w:rsid w:val="00757D50"/>
    <w:rsid w:val="0076190C"/>
    <w:rsid w:val="00761D29"/>
    <w:rsid w:val="00764B21"/>
    <w:rsid w:val="00770D7C"/>
    <w:rsid w:val="00772459"/>
    <w:rsid w:val="00772945"/>
    <w:rsid w:val="0077571C"/>
    <w:rsid w:val="00783F46"/>
    <w:rsid w:val="0078509F"/>
    <w:rsid w:val="00787EEF"/>
    <w:rsid w:val="007902A6"/>
    <w:rsid w:val="007948A5"/>
    <w:rsid w:val="00795B28"/>
    <w:rsid w:val="00797FE2"/>
    <w:rsid w:val="007A0261"/>
    <w:rsid w:val="007A0292"/>
    <w:rsid w:val="007A1008"/>
    <w:rsid w:val="007A39BF"/>
    <w:rsid w:val="007C0E2A"/>
    <w:rsid w:val="007C30BA"/>
    <w:rsid w:val="007C3EE2"/>
    <w:rsid w:val="007C55AF"/>
    <w:rsid w:val="007C6ED5"/>
    <w:rsid w:val="007D1581"/>
    <w:rsid w:val="007D42CB"/>
    <w:rsid w:val="007D7150"/>
    <w:rsid w:val="007E6002"/>
    <w:rsid w:val="007E734E"/>
    <w:rsid w:val="007F687C"/>
    <w:rsid w:val="007F6FE5"/>
    <w:rsid w:val="0080112D"/>
    <w:rsid w:val="00801F99"/>
    <w:rsid w:val="0081198C"/>
    <w:rsid w:val="00813F31"/>
    <w:rsid w:val="00816B02"/>
    <w:rsid w:val="00817977"/>
    <w:rsid w:val="00817B0D"/>
    <w:rsid w:val="0082056E"/>
    <w:rsid w:val="00821B6C"/>
    <w:rsid w:val="008240D3"/>
    <w:rsid w:val="0082723C"/>
    <w:rsid w:val="008279C1"/>
    <w:rsid w:val="00827DD7"/>
    <w:rsid w:val="0083136A"/>
    <w:rsid w:val="008313AA"/>
    <w:rsid w:val="00832DB7"/>
    <w:rsid w:val="008331AD"/>
    <w:rsid w:val="008342E3"/>
    <w:rsid w:val="008347C6"/>
    <w:rsid w:val="00835B9E"/>
    <w:rsid w:val="00837A3D"/>
    <w:rsid w:val="00842422"/>
    <w:rsid w:val="00842D19"/>
    <w:rsid w:val="00844233"/>
    <w:rsid w:val="008451E1"/>
    <w:rsid w:val="00855CF6"/>
    <w:rsid w:val="00856158"/>
    <w:rsid w:val="0086228E"/>
    <w:rsid w:val="00863ECD"/>
    <w:rsid w:val="0087034A"/>
    <w:rsid w:val="0087121B"/>
    <w:rsid w:val="0087186F"/>
    <w:rsid w:val="008723F1"/>
    <w:rsid w:val="00877391"/>
    <w:rsid w:val="00880CD9"/>
    <w:rsid w:val="0088114A"/>
    <w:rsid w:val="00884142"/>
    <w:rsid w:val="008854F8"/>
    <w:rsid w:val="00886EC4"/>
    <w:rsid w:val="00887803"/>
    <w:rsid w:val="008927AC"/>
    <w:rsid w:val="008929FE"/>
    <w:rsid w:val="00894619"/>
    <w:rsid w:val="0089692F"/>
    <w:rsid w:val="008A5F39"/>
    <w:rsid w:val="008A637B"/>
    <w:rsid w:val="008A64BD"/>
    <w:rsid w:val="008B06A8"/>
    <w:rsid w:val="008B5040"/>
    <w:rsid w:val="008C0514"/>
    <w:rsid w:val="008C0E33"/>
    <w:rsid w:val="008C1A36"/>
    <w:rsid w:val="008C6695"/>
    <w:rsid w:val="008D7997"/>
    <w:rsid w:val="008E0179"/>
    <w:rsid w:val="008E526E"/>
    <w:rsid w:val="008E5F35"/>
    <w:rsid w:val="008E6DFB"/>
    <w:rsid w:val="008F0CDD"/>
    <w:rsid w:val="008F507D"/>
    <w:rsid w:val="008F58E2"/>
    <w:rsid w:val="008F7CAF"/>
    <w:rsid w:val="0090278F"/>
    <w:rsid w:val="0090319F"/>
    <w:rsid w:val="009032FD"/>
    <w:rsid w:val="009034C8"/>
    <w:rsid w:val="009039D4"/>
    <w:rsid w:val="00904956"/>
    <w:rsid w:val="0090539A"/>
    <w:rsid w:val="00905425"/>
    <w:rsid w:val="0090717A"/>
    <w:rsid w:val="0090743B"/>
    <w:rsid w:val="009101EC"/>
    <w:rsid w:val="00910FD8"/>
    <w:rsid w:val="00912275"/>
    <w:rsid w:val="00913379"/>
    <w:rsid w:val="00913D25"/>
    <w:rsid w:val="00920F5E"/>
    <w:rsid w:val="00921624"/>
    <w:rsid w:val="00921FB0"/>
    <w:rsid w:val="009225DB"/>
    <w:rsid w:val="00927043"/>
    <w:rsid w:val="009357A8"/>
    <w:rsid w:val="0094174A"/>
    <w:rsid w:val="0094388F"/>
    <w:rsid w:val="009530C7"/>
    <w:rsid w:val="00956192"/>
    <w:rsid w:val="0095715B"/>
    <w:rsid w:val="009574F6"/>
    <w:rsid w:val="0096584C"/>
    <w:rsid w:val="00965D2D"/>
    <w:rsid w:val="00971C8C"/>
    <w:rsid w:val="009749CB"/>
    <w:rsid w:val="00975E85"/>
    <w:rsid w:val="00981133"/>
    <w:rsid w:val="009834E5"/>
    <w:rsid w:val="00984404"/>
    <w:rsid w:val="00986CD5"/>
    <w:rsid w:val="00991A72"/>
    <w:rsid w:val="00992D1C"/>
    <w:rsid w:val="009941FD"/>
    <w:rsid w:val="009947E2"/>
    <w:rsid w:val="00995F43"/>
    <w:rsid w:val="009963CE"/>
    <w:rsid w:val="009974DC"/>
    <w:rsid w:val="009A33CA"/>
    <w:rsid w:val="009A6849"/>
    <w:rsid w:val="009B3C69"/>
    <w:rsid w:val="009C0BEF"/>
    <w:rsid w:val="009C21AD"/>
    <w:rsid w:val="009C2F70"/>
    <w:rsid w:val="009C4D8D"/>
    <w:rsid w:val="009C57B9"/>
    <w:rsid w:val="009C7FD5"/>
    <w:rsid w:val="009D5572"/>
    <w:rsid w:val="009D7A90"/>
    <w:rsid w:val="009E2C79"/>
    <w:rsid w:val="009E421A"/>
    <w:rsid w:val="009E4432"/>
    <w:rsid w:val="009F1872"/>
    <w:rsid w:val="009F3EAE"/>
    <w:rsid w:val="009F59B6"/>
    <w:rsid w:val="00A00E11"/>
    <w:rsid w:val="00A04AEE"/>
    <w:rsid w:val="00A111FB"/>
    <w:rsid w:val="00A16106"/>
    <w:rsid w:val="00A16425"/>
    <w:rsid w:val="00A17D22"/>
    <w:rsid w:val="00A20ADF"/>
    <w:rsid w:val="00A214E6"/>
    <w:rsid w:val="00A21570"/>
    <w:rsid w:val="00A217A2"/>
    <w:rsid w:val="00A22DC8"/>
    <w:rsid w:val="00A23567"/>
    <w:rsid w:val="00A25AFC"/>
    <w:rsid w:val="00A32CD7"/>
    <w:rsid w:val="00A33137"/>
    <w:rsid w:val="00A33A65"/>
    <w:rsid w:val="00A41275"/>
    <w:rsid w:val="00A46926"/>
    <w:rsid w:val="00A5177A"/>
    <w:rsid w:val="00A51E8D"/>
    <w:rsid w:val="00A526C0"/>
    <w:rsid w:val="00A53EAA"/>
    <w:rsid w:val="00A62390"/>
    <w:rsid w:val="00A6389B"/>
    <w:rsid w:val="00A66409"/>
    <w:rsid w:val="00A76AB9"/>
    <w:rsid w:val="00A81290"/>
    <w:rsid w:val="00A81EFF"/>
    <w:rsid w:val="00A820EC"/>
    <w:rsid w:val="00A85829"/>
    <w:rsid w:val="00A863B5"/>
    <w:rsid w:val="00A87AED"/>
    <w:rsid w:val="00A90B8E"/>
    <w:rsid w:val="00A91474"/>
    <w:rsid w:val="00A91732"/>
    <w:rsid w:val="00A9408E"/>
    <w:rsid w:val="00A959DC"/>
    <w:rsid w:val="00AA0E90"/>
    <w:rsid w:val="00AA23DA"/>
    <w:rsid w:val="00AA43CA"/>
    <w:rsid w:val="00AA5F81"/>
    <w:rsid w:val="00AB5E1B"/>
    <w:rsid w:val="00AB6E88"/>
    <w:rsid w:val="00AB7D60"/>
    <w:rsid w:val="00AC032B"/>
    <w:rsid w:val="00AC2195"/>
    <w:rsid w:val="00AC419F"/>
    <w:rsid w:val="00AC71C4"/>
    <w:rsid w:val="00AD08C1"/>
    <w:rsid w:val="00AD7E06"/>
    <w:rsid w:val="00AE1224"/>
    <w:rsid w:val="00AE466B"/>
    <w:rsid w:val="00AE4FA0"/>
    <w:rsid w:val="00AE5261"/>
    <w:rsid w:val="00AE5979"/>
    <w:rsid w:val="00AF22D8"/>
    <w:rsid w:val="00AF490D"/>
    <w:rsid w:val="00AF58BD"/>
    <w:rsid w:val="00B00BF1"/>
    <w:rsid w:val="00B0120F"/>
    <w:rsid w:val="00B01E08"/>
    <w:rsid w:val="00B028CC"/>
    <w:rsid w:val="00B03105"/>
    <w:rsid w:val="00B167E9"/>
    <w:rsid w:val="00B16E74"/>
    <w:rsid w:val="00B21571"/>
    <w:rsid w:val="00B27925"/>
    <w:rsid w:val="00B27CC9"/>
    <w:rsid w:val="00B362FC"/>
    <w:rsid w:val="00B520CB"/>
    <w:rsid w:val="00B526A2"/>
    <w:rsid w:val="00B531AE"/>
    <w:rsid w:val="00B5418A"/>
    <w:rsid w:val="00B6238C"/>
    <w:rsid w:val="00B62C2D"/>
    <w:rsid w:val="00B668A0"/>
    <w:rsid w:val="00B701D6"/>
    <w:rsid w:val="00B7095A"/>
    <w:rsid w:val="00B70BEA"/>
    <w:rsid w:val="00B71C2A"/>
    <w:rsid w:val="00B72D46"/>
    <w:rsid w:val="00B74148"/>
    <w:rsid w:val="00B75BEA"/>
    <w:rsid w:val="00B774C7"/>
    <w:rsid w:val="00B83596"/>
    <w:rsid w:val="00B8408D"/>
    <w:rsid w:val="00B918A5"/>
    <w:rsid w:val="00B92EAB"/>
    <w:rsid w:val="00B92F57"/>
    <w:rsid w:val="00B95C85"/>
    <w:rsid w:val="00B970DA"/>
    <w:rsid w:val="00BA4154"/>
    <w:rsid w:val="00BA52AA"/>
    <w:rsid w:val="00BA794C"/>
    <w:rsid w:val="00BA7AFE"/>
    <w:rsid w:val="00BB18B2"/>
    <w:rsid w:val="00BB1BFA"/>
    <w:rsid w:val="00BB5369"/>
    <w:rsid w:val="00BB58B6"/>
    <w:rsid w:val="00BB7823"/>
    <w:rsid w:val="00BC020E"/>
    <w:rsid w:val="00BC6CDC"/>
    <w:rsid w:val="00BC740C"/>
    <w:rsid w:val="00BD05DD"/>
    <w:rsid w:val="00BD53ED"/>
    <w:rsid w:val="00BD7A29"/>
    <w:rsid w:val="00BD7EC3"/>
    <w:rsid w:val="00BE491C"/>
    <w:rsid w:val="00BE562C"/>
    <w:rsid w:val="00BE64B8"/>
    <w:rsid w:val="00BF0CD4"/>
    <w:rsid w:val="00BF1CAB"/>
    <w:rsid w:val="00BF3C1E"/>
    <w:rsid w:val="00BF4EE4"/>
    <w:rsid w:val="00BF5D42"/>
    <w:rsid w:val="00BF69B8"/>
    <w:rsid w:val="00C00F1F"/>
    <w:rsid w:val="00C0655D"/>
    <w:rsid w:val="00C1007A"/>
    <w:rsid w:val="00C14FDC"/>
    <w:rsid w:val="00C222BE"/>
    <w:rsid w:val="00C2353B"/>
    <w:rsid w:val="00C24FD1"/>
    <w:rsid w:val="00C26D74"/>
    <w:rsid w:val="00C303DA"/>
    <w:rsid w:val="00C30919"/>
    <w:rsid w:val="00C30B22"/>
    <w:rsid w:val="00C31167"/>
    <w:rsid w:val="00C3116E"/>
    <w:rsid w:val="00C31AC0"/>
    <w:rsid w:val="00C32CEC"/>
    <w:rsid w:val="00C3416D"/>
    <w:rsid w:val="00C37A9B"/>
    <w:rsid w:val="00C41201"/>
    <w:rsid w:val="00C439E3"/>
    <w:rsid w:val="00C47596"/>
    <w:rsid w:val="00C47FE9"/>
    <w:rsid w:val="00C50639"/>
    <w:rsid w:val="00C512E7"/>
    <w:rsid w:val="00C5327A"/>
    <w:rsid w:val="00C53E83"/>
    <w:rsid w:val="00C553C7"/>
    <w:rsid w:val="00C60E5C"/>
    <w:rsid w:val="00C64070"/>
    <w:rsid w:val="00C67285"/>
    <w:rsid w:val="00C700EE"/>
    <w:rsid w:val="00C71C7B"/>
    <w:rsid w:val="00C74715"/>
    <w:rsid w:val="00C809DB"/>
    <w:rsid w:val="00C81C6E"/>
    <w:rsid w:val="00C83C2E"/>
    <w:rsid w:val="00C852E9"/>
    <w:rsid w:val="00C86B8D"/>
    <w:rsid w:val="00C92B64"/>
    <w:rsid w:val="00C92D25"/>
    <w:rsid w:val="00C95B2E"/>
    <w:rsid w:val="00C95E28"/>
    <w:rsid w:val="00C95F40"/>
    <w:rsid w:val="00CA0008"/>
    <w:rsid w:val="00CA046C"/>
    <w:rsid w:val="00CA0ECE"/>
    <w:rsid w:val="00CA1FB9"/>
    <w:rsid w:val="00CA395F"/>
    <w:rsid w:val="00CA3974"/>
    <w:rsid w:val="00CA3DD7"/>
    <w:rsid w:val="00CA4A40"/>
    <w:rsid w:val="00CA67B2"/>
    <w:rsid w:val="00CA7EA1"/>
    <w:rsid w:val="00CB063E"/>
    <w:rsid w:val="00CB067D"/>
    <w:rsid w:val="00CB21A7"/>
    <w:rsid w:val="00CB2B9A"/>
    <w:rsid w:val="00CB4ED9"/>
    <w:rsid w:val="00CB5B6A"/>
    <w:rsid w:val="00CB626C"/>
    <w:rsid w:val="00CC1A16"/>
    <w:rsid w:val="00CC4161"/>
    <w:rsid w:val="00CD06E0"/>
    <w:rsid w:val="00CD1A6C"/>
    <w:rsid w:val="00CD361E"/>
    <w:rsid w:val="00CD4A8E"/>
    <w:rsid w:val="00CD4B45"/>
    <w:rsid w:val="00CD6CFF"/>
    <w:rsid w:val="00CE248A"/>
    <w:rsid w:val="00CE2A94"/>
    <w:rsid w:val="00CE55E3"/>
    <w:rsid w:val="00CE65E3"/>
    <w:rsid w:val="00CF0987"/>
    <w:rsid w:val="00CF1010"/>
    <w:rsid w:val="00CF367F"/>
    <w:rsid w:val="00CF5D94"/>
    <w:rsid w:val="00D00681"/>
    <w:rsid w:val="00D010DE"/>
    <w:rsid w:val="00D04954"/>
    <w:rsid w:val="00D05222"/>
    <w:rsid w:val="00D07728"/>
    <w:rsid w:val="00D11093"/>
    <w:rsid w:val="00D13970"/>
    <w:rsid w:val="00D14DFF"/>
    <w:rsid w:val="00D22F91"/>
    <w:rsid w:val="00D23E96"/>
    <w:rsid w:val="00D41F76"/>
    <w:rsid w:val="00D43551"/>
    <w:rsid w:val="00D43829"/>
    <w:rsid w:val="00D46B4C"/>
    <w:rsid w:val="00D478BD"/>
    <w:rsid w:val="00D51933"/>
    <w:rsid w:val="00D53E73"/>
    <w:rsid w:val="00D562CF"/>
    <w:rsid w:val="00D6075E"/>
    <w:rsid w:val="00D60F22"/>
    <w:rsid w:val="00D6312D"/>
    <w:rsid w:val="00D666D1"/>
    <w:rsid w:val="00D7282E"/>
    <w:rsid w:val="00D729F0"/>
    <w:rsid w:val="00D748E6"/>
    <w:rsid w:val="00D81247"/>
    <w:rsid w:val="00D82918"/>
    <w:rsid w:val="00D84602"/>
    <w:rsid w:val="00D859FB"/>
    <w:rsid w:val="00D85DFA"/>
    <w:rsid w:val="00D91212"/>
    <w:rsid w:val="00D913D2"/>
    <w:rsid w:val="00D92EDE"/>
    <w:rsid w:val="00D94C00"/>
    <w:rsid w:val="00D96E47"/>
    <w:rsid w:val="00D96EF5"/>
    <w:rsid w:val="00DA03EB"/>
    <w:rsid w:val="00DA197F"/>
    <w:rsid w:val="00DA1BA6"/>
    <w:rsid w:val="00DA75DA"/>
    <w:rsid w:val="00DB0101"/>
    <w:rsid w:val="00DB31F4"/>
    <w:rsid w:val="00DB5BF6"/>
    <w:rsid w:val="00DB68EE"/>
    <w:rsid w:val="00DC368F"/>
    <w:rsid w:val="00DC6581"/>
    <w:rsid w:val="00DC71EF"/>
    <w:rsid w:val="00DD0724"/>
    <w:rsid w:val="00DD2314"/>
    <w:rsid w:val="00DD6A70"/>
    <w:rsid w:val="00DE4717"/>
    <w:rsid w:val="00DE620D"/>
    <w:rsid w:val="00DE7897"/>
    <w:rsid w:val="00E00268"/>
    <w:rsid w:val="00E01E87"/>
    <w:rsid w:val="00E03DF8"/>
    <w:rsid w:val="00E052BE"/>
    <w:rsid w:val="00E06F36"/>
    <w:rsid w:val="00E10306"/>
    <w:rsid w:val="00E11360"/>
    <w:rsid w:val="00E1219F"/>
    <w:rsid w:val="00E21B7E"/>
    <w:rsid w:val="00E25189"/>
    <w:rsid w:val="00E25D98"/>
    <w:rsid w:val="00E27828"/>
    <w:rsid w:val="00E34135"/>
    <w:rsid w:val="00E34F45"/>
    <w:rsid w:val="00E35DB3"/>
    <w:rsid w:val="00E4337E"/>
    <w:rsid w:val="00E47172"/>
    <w:rsid w:val="00E5021B"/>
    <w:rsid w:val="00E51451"/>
    <w:rsid w:val="00E63474"/>
    <w:rsid w:val="00E64EF3"/>
    <w:rsid w:val="00E66DCF"/>
    <w:rsid w:val="00E67EFF"/>
    <w:rsid w:val="00E67F13"/>
    <w:rsid w:val="00E7228B"/>
    <w:rsid w:val="00E725C5"/>
    <w:rsid w:val="00E72F60"/>
    <w:rsid w:val="00E749A1"/>
    <w:rsid w:val="00E76997"/>
    <w:rsid w:val="00E76FE9"/>
    <w:rsid w:val="00E77134"/>
    <w:rsid w:val="00E77AC1"/>
    <w:rsid w:val="00E77ECD"/>
    <w:rsid w:val="00E86C62"/>
    <w:rsid w:val="00E9401E"/>
    <w:rsid w:val="00E950E4"/>
    <w:rsid w:val="00E966A0"/>
    <w:rsid w:val="00EA00DC"/>
    <w:rsid w:val="00EA0A46"/>
    <w:rsid w:val="00EA118F"/>
    <w:rsid w:val="00EA11EA"/>
    <w:rsid w:val="00EA40EC"/>
    <w:rsid w:val="00EA5FB8"/>
    <w:rsid w:val="00EB0DAC"/>
    <w:rsid w:val="00EB0F8B"/>
    <w:rsid w:val="00EB1279"/>
    <w:rsid w:val="00EB1964"/>
    <w:rsid w:val="00EB49AB"/>
    <w:rsid w:val="00EB65C5"/>
    <w:rsid w:val="00EB6B26"/>
    <w:rsid w:val="00EC1080"/>
    <w:rsid w:val="00EC2664"/>
    <w:rsid w:val="00EC539B"/>
    <w:rsid w:val="00ED2078"/>
    <w:rsid w:val="00ED2F39"/>
    <w:rsid w:val="00ED7227"/>
    <w:rsid w:val="00EE036F"/>
    <w:rsid w:val="00EE0F0F"/>
    <w:rsid w:val="00EE439C"/>
    <w:rsid w:val="00EE534E"/>
    <w:rsid w:val="00EE5CD6"/>
    <w:rsid w:val="00EE5F2C"/>
    <w:rsid w:val="00EF1F10"/>
    <w:rsid w:val="00EF6BEE"/>
    <w:rsid w:val="00EF721E"/>
    <w:rsid w:val="00EF74CB"/>
    <w:rsid w:val="00EF7658"/>
    <w:rsid w:val="00F00AE6"/>
    <w:rsid w:val="00F02E5A"/>
    <w:rsid w:val="00F04305"/>
    <w:rsid w:val="00F05EA9"/>
    <w:rsid w:val="00F076EE"/>
    <w:rsid w:val="00F11A42"/>
    <w:rsid w:val="00F13617"/>
    <w:rsid w:val="00F1382E"/>
    <w:rsid w:val="00F14FE0"/>
    <w:rsid w:val="00F15859"/>
    <w:rsid w:val="00F24D58"/>
    <w:rsid w:val="00F25259"/>
    <w:rsid w:val="00F26238"/>
    <w:rsid w:val="00F268E1"/>
    <w:rsid w:val="00F31633"/>
    <w:rsid w:val="00F32532"/>
    <w:rsid w:val="00F32998"/>
    <w:rsid w:val="00F34F99"/>
    <w:rsid w:val="00F3628C"/>
    <w:rsid w:val="00F363D8"/>
    <w:rsid w:val="00F3653D"/>
    <w:rsid w:val="00F36BF9"/>
    <w:rsid w:val="00F44612"/>
    <w:rsid w:val="00F53A9F"/>
    <w:rsid w:val="00F54A80"/>
    <w:rsid w:val="00F600FC"/>
    <w:rsid w:val="00F734CD"/>
    <w:rsid w:val="00F76EC9"/>
    <w:rsid w:val="00F83F2C"/>
    <w:rsid w:val="00F856A5"/>
    <w:rsid w:val="00F90E2F"/>
    <w:rsid w:val="00F91638"/>
    <w:rsid w:val="00F92E51"/>
    <w:rsid w:val="00FA11F9"/>
    <w:rsid w:val="00FA4763"/>
    <w:rsid w:val="00FA6788"/>
    <w:rsid w:val="00FB0A89"/>
    <w:rsid w:val="00FB0B7E"/>
    <w:rsid w:val="00FB101A"/>
    <w:rsid w:val="00FB14A9"/>
    <w:rsid w:val="00FB218D"/>
    <w:rsid w:val="00FB389A"/>
    <w:rsid w:val="00FB42C9"/>
    <w:rsid w:val="00FC0E51"/>
    <w:rsid w:val="00FC310B"/>
    <w:rsid w:val="00FC377F"/>
    <w:rsid w:val="00FC3A3F"/>
    <w:rsid w:val="00FC50F1"/>
    <w:rsid w:val="00FC66CB"/>
    <w:rsid w:val="00FC717D"/>
    <w:rsid w:val="00FD300E"/>
    <w:rsid w:val="00FD3F0B"/>
    <w:rsid w:val="00FD71AD"/>
    <w:rsid w:val="00FD7CBE"/>
    <w:rsid w:val="00FE1796"/>
    <w:rsid w:val="00FE3EDD"/>
    <w:rsid w:val="00FE4095"/>
    <w:rsid w:val="00FE4FF1"/>
    <w:rsid w:val="00FF2403"/>
    <w:rsid w:val="00FF2590"/>
    <w:rsid w:val="00FF50F9"/>
    <w:rsid w:val="00FF52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5625298"/>
  <w15:chartTrackingRefBased/>
  <w15:docId w15:val="{BB2D6325-458A-4E84-A646-790D8CD62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7225"/>
    <w:pPr>
      <w:suppressAutoHyphens/>
      <w:spacing w:after="200" w:line="276" w:lineRule="auto"/>
    </w:pPr>
    <w:rPr>
      <w:rFonts w:ascii="Calibri" w:eastAsia="Calibri" w:hAnsi="Calibri"/>
      <w:sz w:val="22"/>
      <w:szCs w:val="22"/>
      <w:lang w:eastAsia="zh-CN"/>
    </w:rPr>
  </w:style>
  <w:style w:type="paragraph" w:styleId="Nagwek1">
    <w:name w:val="heading 1"/>
    <w:basedOn w:val="Normalny"/>
    <w:next w:val="Normalny"/>
    <w:link w:val="Nagwek1Znak"/>
    <w:uiPriority w:val="9"/>
    <w:qFormat/>
    <w:rsid w:val="0011161B"/>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Tekstpodstawowy"/>
    <w:qFormat/>
    <w:pPr>
      <w:numPr>
        <w:ilvl w:val="2"/>
        <w:numId w:val="1"/>
      </w:numPr>
      <w:spacing w:before="280" w:after="280" w:line="240" w:lineRule="auto"/>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color w:val="000000"/>
      <w:sz w:val="20"/>
      <w:szCs w:val="20"/>
    </w:rPr>
  </w:style>
  <w:style w:type="character" w:customStyle="1" w:styleId="WW8Num3z0">
    <w:name w:val="WW8Num3z0"/>
    <w:rPr>
      <w:rFonts w:ascii="Times New Roman" w:hAnsi="Times New Roman" w:cs="Times New Roman"/>
      <w:sz w:val="20"/>
      <w:szCs w:val="20"/>
    </w:rPr>
  </w:style>
  <w:style w:type="character" w:customStyle="1" w:styleId="WW8Num4z0">
    <w:name w:val="WW8Num4z0"/>
    <w:rPr>
      <w:rFonts w:ascii="Times New Roman" w:hAnsi="Times New Roman" w:cs="Times New Roman"/>
      <w:bCs/>
      <w:sz w:val="20"/>
      <w:szCs w:val="20"/>
    </w:rPr>
  </w:style>
  <w:style w:type="character" w:customStyle="1" w:styleId="WW8Num5z0">
    <w:name w:val="WW8Num5z0"/>
    <w:rPr>
      <w:rFonts w:ascii="Times New Roman" w:hAnsi="Times New Roman" w:cs="Times New Roman"/>
      <w:sz w:val="20"/>
      <w:szCs w:val="20"/>
    </w:rPr>
  </w:style>
  <w:style w:type="character" w:customStyle="1" w:styleId="WW8Num6z0">
    <w:name w:val="WW8Num6z0"/>
    <w:rPr>
      <w:rFonts w:ascii="Symbol" w:hAnsi="Symbol" w:cs="Symbol" w:hint="default"/>
    </w:rPr>
  </w:style>
  <w:style w:type="character" w:customStyle="1" w:styleId="WW8Num7z0">
    <w:name w:val="WW8Num7z0"/>
    <w:rPr>
      <w:rFonts w:ascii="Times New Roman" w:hAnsi="Times New Roman" w:cs="Times New Roman" w:hint="default"/>
      <w:sz w:val="20"/>
      <w:szCs w:val="20"/>
      <w:lang w:val="pl-PL"/>
    </w:rPr>
  </w:style>
  <w:style w:type="character" w:customStyle="1" w:styleId="WW8Num8z0">
    <w:name w:val="WW8Num8z0"/>
    <w:rPr>
      <w:rFonts w:ascii="Times New Roman" w:hAnsi="Times New Roman" w:cs="Times New Roman" w:hint="default"/>
      <w:b w:val="0"/>
      <w:i w:val="0"/>
      <w:color w:val="000000"/>
      <w:sz w:val="20"/>
      <w:szCs w:val="20"/>
    </w:rPr>
  </w:style>
  <w:style w:type="character" w:customStyle="1" w:styleId="WW8Num9z0">
    <w:name w:val="WW8Num9z0"/>
    <w:rPr>
      <w:rFonts w:ascii="Times New Roman" w:hAnsi="Times New Roman" w:cs="Times New Roman" w:hint="default"/>
      <w:sz w:val="20"/>
      <w:szCs w:val="20"/>
    </w:rPr>
  </w:style>
  <w:style w:type="character" w:customStyle="1" w:styleId="WW8Num10z0">
    <w:name w:val="WW8Num10z0"/>
    <w:rPr>
      <w:rFonts w:hint="default"/>
      <w:sz w:val="20"/>
    </w:rPr>
  </w:style>
  <w:style w:type="character" w:customStyle="1" w:styleId="WW8Num10z1">
    <w:name w:val="WW8Num10z1"/>
    <w:rPr>
      <w:rFonts w:ascii="Times New Roman" w:eastAsia="Calibri" w:hAnsi="Times New Roman" w:cs="Times New Roman" w:hint="default"/>
      <w:b w:val="0"/>
      <w:sz w:val="20"/>
      <w:szCs w:val="20"/>
    </w:rPr>
  </w:style>
  <w:style w:type="character" w:customStyle="1" w:styleId="WW8Num10z2">
    <w:name w:val="WW8Num10z2"/>
    <w:rPr>
      <w:rFonts w:ascii="Wingdings" w:hAnsi="Wingdings" w:cs="Wingdings" w:hint="default"/>
      <w:sz w:val="20"/>
    </w:rPr>
  </w:style>
  <w:style w:type="character" w:customStyle="1" w:styleId="WW8Num11z0">
    <w:name w:val="WW8Num11z0"/>
    <w:rPr>
      <w:rFonts w:ascii="Symbol" w:hAnsi="Symbol" w:cs="Symbol" w:hint="default"/>
      <w:b/>
      <w:color w:val="FFC000"/>
      <w:sz w:val="22"/>
      <w:szCs w:val="32"/>
    </w:rPr>
  </w:style>
  <w:style w:type="character" w:customStyle="1" w:styleId="WW8Num12z0">
    <w:name w:val="WW8Num12z0"/>
    <w:rPr>
      <w:rFonts w:ascii="Times New Roman" w:hAnsi="Times New Roman" w:cs="Times New Roman" w:hint="default"/>
      <w:b/>
      <w:sz w:val="20"/>
      <w:szCs w:val="20"/>
    </w:rPr>
  </w:style>
  <w:style w:type="character" w:customStyle="1" w:styleId="WW8Num13z0">
    <w:name w:val="WW8Num13z0"/>
    <w:rPr>
      <w:rFonts w:hint="default"/>
    </w:rPr>
  </w:style>
  <w:style w:type="character" w:customStyle="1" w:styleId="WW8Num14z0">
    <w:name w:val="WW8Num14z0"/>
    <w:rPr>
      <w:rFonts w:ascii="Times New Roman" w:hAnsi="Times New Roman" w:cs="Times New Roman"/>
      <w:b w:val="0"/>
      <w:bCs/>
      <w:color w:val="000000"/>
    </w:rPr>
  </w:style>
  <w:style w:type="character" w:customStyle="1" w:styleId="WW8Num15z0">
    <w:name w:val="WW8Num15z0"/>
    <w:rPr>
      <w:rFonts w:ascii="Times New Roman" w:hAnsi="Times New Roman" w:cs="Times New Roman"/>
      <w:b w:val="0"/>
      <w:color w:val="000000"/>
      <w:sz w:val="20"/>
      <w:szCs w:val="20"/>
    </w:rPr>
  </w:style>
  <w:style w:type="character" w:customStyle="1" w:styleId="WW8Num16z0">
    <w:name w:val="WW8Num16z0"/>
    <w:rPr>
      <w:rFonts w:ascii="Times New Roman" w:hAnsi="Times New Roman" w:cs="Times New Roman"/>
      <w:sz w:val="20"/>
      <w:szCs w:val="20"/>
    </w:rPr>
  </w:style>
  <w:style w:type="character" w:customStyle="1" w:styleId="WW8Num17z0">
    <w:name w:val="WW8Num17z0"/>
    <w:rPr>
      <w:rFonts w:ascii="Times New Roman" w:hAnsi="Times New Roman" w:cs="Times New Roman"/>
      <w:sz w:val="20"/>
      <w:szCs w:val="20"/>
    </w:rPr>
  </w:style>
  <w:style w:type="character" w:customStyle="1" w:styleId="WW8Num18z0">
    <w:name w:val="WW8Num18z0"/>
    <w:rPr>
      <w:rFonts w:hint="default"/>
    </w:rPr>
  </w:style>
  <w:style w:type="character" w:customStyle="1" w:styleId="WW8Num19z0">
    <w:name w:val="WW8Num19z0"/>
    <w:rPr>
      <w:rFonts w:ascii="Times New Roman" w:hAnsi="Times New Roman" w:cs="Times New Roman"/>
      <w:sz w:val="20"/>
      <w:szCs w:val="20"/>
    </w:rPr>
  </w:style>
  <w:style w:type="character" w:customStyle="1" w:styleId="WW8Num20z0">
    <w:name w:val="WW8Num20z0"/>
    <w:rPr>
      <w:rFonts w:ascii="Symbol" w:hAnsi="Symbol" w:cs="Symbol" w:hint="default"/>
      <w:sz w:val="20"/>
      <w:szCs w:val="20"/>
    </w:rPr>
  </w:style>
  <w:style w:type="character" w:customStyle="1" w:styleId="WW8Num21z0">
    <w:name w:val="WW8Num21z0"/>
    <w:rPr>
      <w:rFonts w:ascii="Times New Roman" w:hAnsi="Times New Roman" w:cs="Times New Roman"/>
      <w:sz w:val="20"/>
      <w:szCs w:val="20"/>
    </w:rPr>
  </w:style>
  <w:style w:type="character" w:customStyle="1" w:styleId="WW8Num22z0">
    <w:name w:val="WW8Num22z0"/>
    <w:rPr>
      <w:rFonts w:ascii="Times New Roman" w:hAnsi="Times New Roman" w:cs="Times New Roman" w:hint="default"/>
      <w:sz w:val="20"/>
      <w:szCs w:val="20"/>
      <w:lang w:val="pl-PL"/>
    </w:rPr>
  </w:style>
  <w:style w:type="character" w:customStyle="1" w:styleId="WW8Num23z0">
    <w:name w:val="WW8Num23z0"/>
    <w:rPr>
      <w:rFonts w:ascii="Times New Roman" w:hAnsi="Times New Roman" w:cs="Times New Roman"/>
      <w:b/>
      <w:bCs/>
      <w:color w:val="000000"/>
      <w:sz w:val="20"/>
      <w:szCs w:val="20"/>
    </w:rPr>
  </w:style>
  <w:style w:type="character" w:customStyle="1" w:styleId="WW8Num24z0">
    <w:name w:val="WW8Num24z0"/>
    <w:rPr>
      <w:rFonts w:ascii="Times New Roman" w:hAnsi="Times New Roman" w:cs="Times New Roman"/>
      <w:sz w:val="20"/>
      <w:szCs w:val="20"/>
      <w:lang w:val="pl-PL"/>
    </w:rPr>
  </w:style>
  <w:style w:type="character" w:customStyle="1" w:styleId="WW8Num24z1">
    <w:name w:val="WW8Num24z1"/>
  </w:style>
  <w:style w:type="character" w:customStyle="1" w:styleId="WW8Num24z2">
    <w:name w:val="WW8Num24z2"/>
  </w:style>
  <w:style w:type="character" w:customStyle="1" w:styleId="WW8Num24z3">
    <w:name w:val="WW8Num24z3"/>
    <w:rPr>
      <w:b/>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b/>
    </w:rPr>
  </w:style>
  <w:style w:type="character" w:customStyle="1" w:styleId="WW8Num26z0">
    <w:name w:val="WW8Num26z0"/>
    <w:rPr>
      <w:rFonts w:ascii="Symbol" w:hAnsi="Symbol" w:cs="Symbol" w:hint="default"/>
    </w:rPr>
  </w:style>
  <w:style w:type="character" w:customStyle="1" w:styleId="WW8Num27z0">
    <w:name w:val="WW8Num27z0"/>
    <w:rPr>
      <w:rFonts w:ascii="Times New Roman" w:hAnsi="Times New Roman" w:cs="Times New Roman"/>
      <w:sz w:val="20"/>
      <w:szCs w:val="20"/>
    </w:rPr>
  </w:style>
  <w:style w:type="character" w:customStyle="1" w:styleId="WW8Num28z0">
    <w:name w:val="WW8Num28z0"/>
    <w:rPr>
      <w:rFonts w:hint="default"/>
      <w:sz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ambria" w:eastAsia="Calibri" w:hAnsi="Cambria" w:cs="Times New Roman" w:hint="default"/>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rPr>
      <w:rFonts w:ascii="Times New Roman" w:eastAsia="Calibri" w:hAnsi="Times New Roman" w:cs="Times New Roman" w:hint="default"/>
      <w:b w:val="0"/>
      <w:sz w:val="20"/>
      <w:szCs w:val="20"/>
    </w:rPr>
  </w:style>
  <w:style w:type="character" w:customStyle="1" w:styleId="WW8Num11z2">
    <w:name w:val="WW8Num11z2"/>
    <w:rPr>
      <w:rFonts w:ascii="Wingdings" w:hAnsi="Wingdings" w:cs="Wingdings" w:hint="default"/>
      <w:sz w:val="20"/>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1">
    <w:name w:val="WW8Num23z1"/>
    <w:rPr>
      <w:rFonts w:ascii="Cambria" w:eastAsia="Calibri" w:hAnsi="Cambria" w:cs="Times New Roman" w:hint="default"/>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rPr>
      <w:b/>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ascii="Times New Roman" w:hAnsi="Times New Roman" w:cs="Times New Roman"/>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color w:val="000000"/>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sz w:val="22"/>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Domylnaczcionkaakapitu1">
    <w:name w:val="Domyślna czcionka akapitu1"/>
  </w:style>
  <w:style w:type="character" w:styleId="Hipercze">
    <w:name w:val="Hyperlink"/>
    <w:rPr>
      <w:color w:val="0000FF"/>
      <w:u w:val="single"/>
    </w:rPr>
  </w:style>
  <w:style w:type="character" w:customStyle="1" w:styleId="Odwoaniedokomentarza1">
    <w:name w:val="Odwołanie do komentarza1"/>
    <w:rPr>
      <w:sz w:val="16"/>
      <w:szCs w:val="16"/>
    </w:rPr>
  </w:style>
  <w:style w:type="character" w:customStyle="1" w:styleId="TekstkomentarzaZnak">
    <w:name w:val="Tekst komentarza Znak"/>
    <w:uiPriority w:val="99"/>
    <w:rPr>
      <w:rFonts w:eastAsia="Times New Roman"/>
      <w:sz w:val="20"/>
      <w:szCs w:val="20"/>
    </w:rPr>
  </w:style>
  <w:style w:type="character" w:customStyle="1" w:styleId="TekstdymkaZnak">
    <w:name w:val="Tekst dymka Znak"/>
    <w:rPr>
      <w:rFonts w:ascii="Tahoma" w:hAnsi="Tahoma" w:cs="Tahoma"/>
      <w:sz w:val="16"/>
      <w:szCs w:val="16"/>
    </w:rPr>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ematkomentarzaZnak">
    <w:name w:val="Temat komentarza Znak"/>
    <w:rPr>
      <w:rFonts w:eastAsia="Times New Roman"/>
      <w:b/>
      <w:bCs/>
      <w:sz w:val="20"/>
      <w:szCs w:val="20"/>
    </w:rPr>
  </w:style>
  <w:style w:type="character" w:styleId="Pogrubienie">
    <w:name w:val="Strong"/>
    <w:qFormat/>
    <w:rPr>
      <w:b/>
      <w:bCs/>
    </w:rPr>
  </w:style>
  <w:style w:type="character" w:customStyle="1" w:styleId="TekstprzypisukocowegoZnak">
    <w:name w:val="Tekst przypisu końcowego Znak"/>
    <w:rPr>
      <w:sz w:val="20"/>
      <w:szCs w:val="20"/>
    </w:rPr>
  </w:style>
  <w:style w:type="character" w:customStyle="1" w:styleId="Znakiprzypiswkocowych">
    <w:name w:val="Znaki przypisów końcowych"/>
    <w:rPr>
      <w:vertAlign w:val="superscript"/>
    </w:rPr>
  </w:style>
  <w:style w:type="character" w:customStyle="1" w:styleId="h1">
    <w:name w:val="h1"/>
    <w:basedOn w:val="Domylnaczcionkaakapitu1"/>
  </w:style>
  <w:style w:type="character" w:customStyle="1" w:styleId="Nagwek3Znak">
    <w:name w:val="Nagłówek 3 Znak"/>
    <w:rPr>
      <w:rFonts w:ascii="Times New Roman" w:eastAsia="Times New Roman" w:hAnsi="Times New Roman" w:cs="Times New Roman"/>
      <w:b/>
      <w:bCs/>
      <w:sz w:val="27"/>
      <w:szCs w:val="27"/>
    </w:rPr>
  </w:style>
  <w:style w:type="character" w:customStyle="1" w:styleId="close">
    <w:name w:val="close"/>
    <w:basedOn w:val="Domylnaczcionkaakapitu1"/>
  </w:style>
  <w:style w:type="character" w:customStyle="1" w:styleId="Jasnasiatkaakcent3Znak">
    <w:name w:val="Jasna siatka — akcent 3 Znak"/>
    <w:rPr>
      <w:sz w:val="22"/>
      <w:szCs w:val="22"/>
    </w:rPr>
  </w:style>
  <w:style w:type="character" w:customStyle="1" w:styleId="redniasiatka1akcent2Znak2">
    <w:name w:val="Średnia siatka 1 — akcent 2 Znak2"/>
    <w:rPr>
      <w:sz w:val="22"/>
      <w:szCs w:val="22"/>
    </w:rPr>
  </w:style>
  <w:style w:type="character" w:customStyle="1" w:styleId="apple-converted-space">
    <w:name w:val="apple-converted-space"/>
  </w:style>
  <w:style w:type="character" w:customStyle="1" w:styleId="redniasiatka1akcent2Znak">
    <w:name w:val="Średnia siatka 1 — akcent 2 Znak"/>
    <w:rPr>
      <w:sz w:val="22"/>
      <w:szCs w:val="22"/>
      <w:lang w:val="x-none"/>
    </w:rPr>
  </w:style>
  <w:style w:type="character" w:styleId="HTML-cytat">
    <w:name w:val="HTML Cite"/>
    <w:rPr>
      <w:i/>
      <w:iCs/>
    </w:rPr>
  </w:style>
  <w:style w:type="character" w:customStyle="1" w:styleId="Kolorowalistaakcent1Znak1">
    <w:name w:val="Kolorowa lista — akcent 1 Znak1"/>
    <w:rPr>
      <w:sz w:val="22"/>
      <w:szCs w:val="22"/>
    </w:rPr>
  </w:style>
  <w:style w:type="character" w:styleId="Numerstrony">
    <w:name w:val="page number"/>
  </w:style>
  <w:style w:type="character" w:customStyle="1" w:styleId="TekstprzypisudolnegoZnak">
    <w:name w:val="Tekst przypisu dolnego Znak"/>
    <w:uiPriority w:val="99"/>
  </w:style>
  <w:style w:type="character" w:customStyle="1" w:styleId="Znakiprzypiswdolnych">
    <w:name w:val="Znaki przypisów dolnych"/>
    <w:rPr>
      <w:vertAlign w:val="superscript"/>
    </w:rPr>
  </w:style>
  <w:style w:type="character" w:customStyle="1" w:styleId="AkapitzlistZnak">
    <w:name w:val="Akapit z listą Znak"/>
    <w:aliases w:val="L1 Znak,Numerowanie Znak,Akapit z listą5 Znak,T_SZ_List Paragraph Znak,normalny tekst Znak,CW_Lista Znak,Akapit z listą1 Znak,Średnia siatka 1 — akcent 21 Znak,sw tekst Znak,Colorful List Accent 1 Znak,Akapit z listą4 Znak"/>
    <w:uiPriority w:val="34"/>
    <w:qFormat/>
    <w:rPr>
      <w:sz w:val="22"/>
      <w:szCs w:val="22"/>
      <w:lang w:val="en-US"/>
    </w:rPr>
  </w:style>
  <w:style w:type="character" w:customStyle="1" w:styleId="Wypunktowanie11Znak">
    <w:name w:val="Wypunktowanie 1.1 Znak"/>
    <w:rPr>
      <w:rFonts w:ascii="Times New Roman" w:hAnsi="Times New Roman" w:cs="Times New Roman"/>
    </w:rPr>
  </w:style>
  <w:style w:type="character" w:customStyle="1" w:styleId="viiyi">
    <w:name w:val="viiyi"/>
  </w:style>
  <w:style w:type="character" w:customStyle="1" w:styleId="jlqj4b">
    <w:name w:val="jlqj4b"/>
  </w:style>
  <w:style w:type="character" w:styleId="Nierozpoznanawzmianka">
    <w:name w:val="Unresolved Mention"/>
    <w:rPr>
      <w:color w:val="605E5C"/>
      <w:shd w:val="clear" w:color="auto" w:fill="E1DFDD"/>
    </w:rPr>
  </w:style>
  <w:style w:type="character" w:customStyle="1" w:styleId="TekstpodstawowyZnak">
    <w:name w:val="Tekst podstawowy Znak"/>
    <w:rPr>
      <w:sz w:val="22"/>
      <w:szCs w:val="22"/>
    </w:rPr>
  </w:style>
  <w:style w:type="character" w:customStyle="1" w:styleId="TekstpodstawowyZnak1">
    <w:name w:val="Tekst podstawowy Znak1"/>
    <w:rPr>
      <w:rFonts w:ascii="Times New Roman" w:hAnsi="Times New Roman" w:cs="Times New Roman"/>
      <w:sz w:val="24"/>
      <w:szCs w:val="24"/>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0" w:line="240" w:lineRule="auto"/>
      <w:jc w:val="both"/>
    </w:pPr>
    <w:rPr>
      <w:rFonts w:ascii="Times New Roman" w:hAnsi="Times New Roman"/>
      <w:sz w:val="24"/>
      <w:szCs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customStyle="1" w:styleId="Jasnasiatkaakcent31">
    <w:name w:val="Jasna siatka — akcent 31"/>
    <w:basedOn w:val="Normalny"/>
    <w:pPr>
      <w:ind w:left="720"/>
      <w:contextualSpacing/>
    </w:pPr>
  </w:style>
  <w:style w:type="paragraph" w:customStyle="1" w:styleId="Tekstkomentarza1">
    <w:name w:val="Tekst komentarza1"/>
    <w:basedOn w:val="Normalny"/>
    <w:pPr>
      <w:spacing w:line="240" w:lineRule="auto"/>
    </w:pPr>
    <w:rPr>
      <w:rFonts w:eastAsia="Times New Roman"/>
      <w:sz w:val="20"/>
      <w:szCs w:val="20"/>
    </w:rPr>
  </w:style>
  <w:style w:type="paragraph" w:styleId="Tekstdymka">
    <w:name w:val="Balloon Text"/>
    <w:basedOn w:val="Normalny"/>
    <w:pPr>
      <w:spacing w:after="0" w:line="240" w:lineRule="auto"/>
    </w:pPr>
    <w:rPr>
      <w:rFonts w:ascii="Tahoma" w:hAnsi="Tahoma" w:cs="Tahoma"/>
      <w:sz w:val="16"/>
      <w:szCs w:val="16"/>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Tematkomentarza">
    <w:name w:val="annotation subject"/>
    <w:basedOn w:val="Tekstkomentarza1"/>
    <w:next w:val="Tekstkomentarza1"/>
    <w:rPr>
      <w:rFonts w:eastAsia="Calibri"/>
      <w:b/>
      <w:bCs/>
    </w:rPr>
  </w:style>
  <w:style w:type="paragraph" w:customStyle="1" w:styleId="Default">
    <w:name w:val="Default"/>
    <w:pPr>
      <w:suppressAutoHyphens/>
      <w:autoSpaceDE w:val="0"/>
    </w:pPr>
    <w:rPr>
      <w:rFonts w:ascii="Book Antiqua" w:hAnsi="Book Antiqua" w:cs="Book Antiqua"/>
      <w:color w:val="000000"/>
      <w:sz w:val="24"/>
      <w:szCs w:val="24"/>
      <w:lang w:eastAsia="zh-CN"/>
    </w:rPr>
  </w:style>
  <w:style w:type="paragraph" w:customStyle="1" w:styleId="Subitemnumbered">
    <w:name w:val="Subitem numbered"/>
    <w:basedOn w:val="Normalny"/>
    <w:pPr>
      <w:spacing w:after="0" w:line="360" w:lineRule="auto"/>
      <w:ind w:left="567" w:hanging="283"/>
    </w:pPr>
    <w:rPr>
      <w:rFonts w:ascii="Arial" w:eastAsia="Times New Roman" w:hAnsi="Arial"/>
      <w:sz w:val="20"/>
      <w:szCs w:val="20"/>
    </w:rPr>
  </w:style>
  <w:style w:type="paragraph" w:styleId="Tekstprzypisukocowego">
    <w:name w:val="endnote text"/>
    <w:basedOn w:val="Normalny"/>
    <w:pPr>
      <w:spacing w:after="0" w:line="240" w:lineRule="auto"/>
    </w:pPr>
    <w:rPr>
      <w:sz w:val="20"/>
      <w:szCs w:val="20"/>
    </w:rPr>
  </w:style>
  <w:style w:type="paragraph" w:customStyle="1" w:styleId="celp">
    <w:name w:val="cel_p"/>
    <w:basedOn w:val="Normalny"/>
    <w:pPr>
      <w:spacing w:before="280" w:after="280" w:line="240" w:lineRule="auto"/>
    </w:pPr>
    <w:rPr>
      <w:rFonts w:ascii="Times New Roman" w:eastAsia="Times New Roman" w:hAnsi="Times New Roman"/>
      <w:sz w:val="24"/>
      <w:szCs w:val="24"/>
    </w:rPr>
  </w:style>
  <w:style w:type="paragraph" w:customStyle="1" w:styleId="Jasnalistaakcent31">
    <w:name w:val="Jasna lista — akcent 31"/>
    <w:pPr>
      <w:suppressAutoHyphens/>
    </w:pPr>
    <w:rPr>
      <w:rFonts w:ascii="Calibri" w:eastAsia="Calibri" w:hAnsi="Calibri"/>
      <w:sz w:val="22"/>
      <w:szCs w:val="22"/>
      <w:lang w:eastAsia="zh-CN"/>
    </w:rPr>
  </w:style>
  <w:style w:type="paragraph" w:customStyle="1" w:styleId="redniasiatka1akcent22">
    <w:name w:val="Średnia siatka 1 — akcent 22"/>
    <w:basedOn w:val="Normalny"/>
    <w:pPr>
      <w:ind w:left="720"/>
      <w:contextualSpacing/>
    </w:pPr>
  </w:style>
  <w:style w:type="paragraph" w:customStyle="1" w:styleId="rednialista2akcent21">
    <w:name w:val="Średnia lista 2 — akcent 21"/>
    <w:pPr>
      <w:suppressAutoHyphens/>
    </w:pPr>
    <w:rPr>
      <w:rFonts w:ascii="Calibri" w:eastAsia="Calibri" w:hAnsi="Calibri"/>
      <w:sz w:val="22"/>
      <w:szCs w:val="22"/>
      <w:lang w:eastAsia="zh-CN"/>
    </w:rPr>
  </w:style>
  <w:style w:type="paragraph" w:customStyle="1" w:styleId="redniasiatka1akcent21">
    <w:name w:val="Średnia siatka 1 — akcent 21"/>
    <w:basedOn w:val="Normalny"/>
    <w:pPr>
      <w:ind w:left="720"/>
      <w:contextualSpacing/>
    </w:pPr>
    <w:rPr>
      <w:lang w:val="x-none"/>
    </w:rPr>
  </w:style>
  <w:style w:type="paragraph" w:customStyle="1" w:styleId="Kolorowalistaakcent11">
    <w:name w:val="Kolorowa lista — akcent 11"/>
    <w:basedOn w:val="Normalny"/>
    <w:pPr>
      <w:ind w:left="720"/>
      <w:contextualSpacing/>
    </w:pPr>
  </w:style>
  <w:style w:type="paragraph" w:styleId="Tekstprzypisudolnego">
    <w:name w:val="footnote text"/>
    <w:basedOn w:val="Normalny"/>
    <w:uiPriority w:val="99"/>
    <w:pPr>
      <w:spacing w:after="0" w:line="240" w:lineRule="auto"/>
    </w:pPr>
    <w:rPr>
      <w:sz w:val="20"/>
      <w:szCs w:val="20"/>
    </w:rPr>
  </w:style>
  <w:style w:type="paragraph" w:styleId="Poprawka">
    <w:name w:val="Revision"/>
    <w:pPr>
      <w:suppressAutoHyphens/>
    </w:pPr>
    <w:rPr>
      <w:rFonts w:ascii="Calibri" w:eastAsia="Calibri" w:hAnsi="Calibri"/>
      <w:sz w:val="22"/>
      <w:szCs w:val="22"/>
      <w:lang w:eastAsia="zh-CN"/>
    </w:rPr>
  </w:style>
  <w:style w:type="paragraph" w:styleId="NormalnyWeb">
    <w:name w:val="Normal (Web)"/>
    <w:basedOn w:val="Normalny"/>
    <w:uiPriority w:val="99"/>
    <w:pPr>
      <w:spacing w:before="280" w:after="280" w:line="240" w:lineRule="auto"/>
    </w:pPr>
    <w:rPr>
      <w:rFonts w:ascii="Times New Roman" w:hAnsi="Times New Roman"/>
      <w:sz w:val="24"/>
      <w:szCs w:val="24"/>
    </w:rPr>
  </w:style>
  <w:style w:type="paragraph" w:styleId="Akapitzlist">
    <w:name w:val="List Paragraph"/>
    <w:aliases w:val="L1,Numerowanie,Akapit z listą5,T_SZ_List Paragraph,normalny tekst,CW_Lista,sw tekst,Colorful List Accent 1,Akapit z listą4"/>
    <w:basedOn w:val="Normalny"/>
    <w:uiPriority w:val="34"/>
    <w:qFormat/>
    <w:pPr>
      <w:spacing w:after="160" w:line="254" w:lineRule="auto"/>
      <w:ind w:left="720"/>
      <w:contextualSpacing/>
    </w:pPr>
    <w:rPr>
      <w:lang w:val="en-US"/>
    </w:rPr>
  </w:style>
  <w:style w:type="paragraph" w:customStyle="1" w:styleId="Akapitzlist1">
    <w:name w:val="Akapit z listą1"/>
    <w:basedOn w:val="Normalny"/>
    <w:pPr>
      <w:spacing w:after="160" w:line="252" w:lineRule="auto"/>
      <w:ind w:left="720"/>
      <w:contextualSpacing/>
    </w:pPr>
    <w:rPr>
      <w:rFonts w:eastAsia="Times New Roman"/>
      <w:lang w:eastAsia="ja-JP"/>
    </w:rPr>
  </w:style>
  <w:style w:type="paragraph" w:customStyle="1" w:styleId="Wypunktowanie11">
    <w:name w:val="Wypunktowanie 1.1"/>
    <w:next w:val="Normalny"/>
    <w:pPr>
      <w:suppressAutoHyphens/>
      <w:spacing w:after="160"/>
      <w:jc w:val="both"/>
    </w:pPr>
    <w:rPr>
      <w:rFonts w:eastAsia="Calibri"/>
      <w:lang w:eastAsia="zh-CN"/>
    </w:rPr>
  </w:style>
  <w:style w:type="paragraph" w:customStyle="1" w:styleId="assecowypunktowanieturkus">
    <w:name w:val="asseco wypunktowanie turkus"/>
    <w:basedOn w:val="Normalny"/>
    <w:pPr>
      <w:numPr>
        <w:numId w:val="2"/>
      </w:numPr>
      <w:spacing w:after="0" w:line="260" w:lineRule="atLeast"/>
      <w:ind w:left="714" w:hanging="357"/>
    </w:pPr>
    <w:rPr>
      <w:rFonts w:ascii="Calibri Light" w:eastAsia="Times New Roman" w:hAnsi="Calibri Light" w:cs="Arial"/>
      <w:bCs/>
      <w:color w:val="000000"/>
      <w:kern w:val="2"/>
      <w:sz w:val="21"/>
    </w:rPr>
  </w:style>
  <w:style w:type="paragraph" w:customStyle="1" w:styleId="Zawartotabeli">
    <w:name w:val="Zawartość tabeli"/>
    <w:basedOn w:val="Normalny"/>
    <w:pPr>
      <w:widowControl w:val="0"/>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Normalny"/>
  </w:style>
  <w:style w:type="character" w:styleId="Odwoaniedokomentarza">
    <w:name w:val="annotation reference"/>
    <w:uiPriority w:val="99"/>
    <w:semiHidden/>
    <w:unhideWhenUsed/>
    <w:rsid w:val="00063114"/>
    <w:rPr>
      <w:sz w:val="16"/>
      <w:szCs w:val="16"/>
    </w:rPr>
  </w:style>
  <w:style w:type="paragraph" w:styleId="Tekstkomentarza">
    <w:name w:val="annotation text"/>
    <w:basedOn w:val="Normalny"/>
    <w:link w:val="TekstkomentarzaZnak1"/>
    <w:uiPriority w:val="99"/>
    <w:unhideWhenUsed/>
    <w:rsid w:val="00063114"/>
    <w:rPr>
      <w:sz w:val="20"/>
      <w:szCs w:val="20"/>
    </w:rPr>
  </w:style>
  <w:style w:type="character" w:customStyle="1" w:styleId="TekstkomentarzaZnak1">
    <w:name w:val="Tekst komentarza Znak1"/>
    <w:link w:val="Tekstkomentarza"/>
    <w:uiPriority w:val="99"/>
    <w:rsid w:val="00063114"/>
    <w:rPr>
      <w:rFonts w:ascii="Calibri" w:eastAsia="Calibri" w:hAnsi="Calibri"/>
      <w:lang w:eastAsia="zh-CN"/>
    </w:rPr>
  </w:style>
  <w:style w:type="character" w:customStyle="1" w:styleId="cf01">
    <w:name w:val="cf01"/>
    <w:rsid w:val="000E0C28"/>
    <w:rPr>
      <w:rFonts w:ascii="Segoe UI" w:hAnsi="Segoe UI" w:cs="Segoe UI" w:hint="default"/>
      <w:sz w:val="18"/>
      <w:szCs w:val="18"/>
    </w:rPr>
  </w:style>
  <w:style w:type="character" w:customStyle="1" w:styleId="Nagwek1Znak">
    <w:name w:val="Nagłówek 1 Znak"/>
    <w:link w:val="Nagwek1"/>
    <w:uiPriority w:val="9"/>
    <w:rsid w:val="0011161B"/>
    <w:rPr>
      <w:rFonts w:ascii="Calibri Light" w:eastAsia="Times New Roman" w:hAnsi="Calibri Light" w:cs="Times New Roman"/>
      <w:b/>
      <w:bCs/>
      <w:kern w:val="32"/>
      <w:sz w:val="32"/>
      <w:szCs w:val="32"/>
      <w:lang w:eastAsia="zh-CN"/>
    </w:rPr>
  </w:style>
  <w:style w:type="character" w:styleId="UyteHipercze">
    <w:name w:val="FollowedHyperlink"/>
    <w:uiPriority w:val="99"/>
    <w:semiHidden/>
    <w:unhideWhenUsed/>
    <w:rsid w:val="009032FD"/>
    <w:rPr>
      <w:color w:val="954F72"/>
      <w:u w:val="single"/>
    </w:rPr>
  </w:style>
  <w:style w:type="table" w:styleId="Tabela-Siatka">
    <w:name w:val="Table Grid"/>
    <w:basedOn w:val="Standardowy"/>
    <w:uiPriority w:val="39"/>
    <w:rsid w:val="000D0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716">
      <w:bodyDiv w:val="1"/>
      <w:marLeft w:val="0"/>
      <w:marRight w:val="0"/>
      <w:marTop w:val="0"/>
      <w:marBottom w:val="0"/>
      <w:divBdr>
        <w:top w:val="none" w:sz="0" w:space="0" w:color="auto"/>
        <w:left w:val="none" w:sz="0" w:space="0" w:color="auto"/>
        <w:bottom w:val="none" w:sz="0" w:space="0" w:color="auto"/>
        <w:right w:val="none" w:sz="0" w:space="0" w:color="auto"/>
      </w:divBdr>
    </w:div>
    <w:div w:id="36050494">
      <w:bodyDiv w:val="1"/>
      <w:marLeft w:val="0"/>
      <w:marRight w:val="0"/>
      <w:marTop w:val="0"/>
      <w:marBottom w:val="0"/>
      <w:divBdr>
        <w:top w:val="none" w:sz="0" w:space="0" w:color="auto"/>
        <w:left w:val="none" w:sz="0" w:space="0" w:color="auto"/>
        <w:bottom w:val="none" w:sz="0" w:space="0" w:color="auto"/>
        <w:right w:val="none" w:sz="0" w:space="0" w:color="auto"/>
      </w:divBdr>
    </w:div>
    <w:div w:id="45877792">
      <w:bodyDiv w:val="1"/>
      <w:marLeft w:val="0"/>
      <w:marRight w:val="0"/>
      <w:marTop w:val="0"/>
      <w:marBottom w:val="0"/>
      <w:divBdr>
        <w:top w:val="none" w:sz="0" w:space="0" w:color="auto"/>
        <w:left w:val="none" w:sz="0" w:space="0" w:color="auto"/>
        <w:bottom w:val="none" w:sz="0" w:space="0" w:color="auto"/>
        <w:right w:val="none" w:sz="0" w:space="0" w:color="auto"/>
      </w:divBdr>
    </w:div>
    <w:div w:id="86847218">
      <w:bodyDiv w:val="1"/>
      <w:marLeft w:val="0"/>
      <w:marRight w:val="0"/>
      <w:marTop w:val="0"/>
      <w:marBottom w:val="0"/>
      <w:divBdr>
        <w:top w:val="none" w:sz="0" w:space="0" w:color="auto"/>
        <w:left w:val="none" w:sz="0" w:space="0" w:color="auto"/>
        <w:bottom w:val="none" w:sz="0" w:space="0" w:color="auto"/>
        <w:right w:val="none" w:sz="0" w:space="0" w:color="auto"/>
      </w:divBdr>
    </w:div>
    <w:div w:id="159390263">
      <w:bodyDiv w:val="1"/>
      <w:marLeft w:val="0"/>
      <w:marRight w:val="0"/>
      <w:marTop w:val="0"/>
      <w:marBottom w:val="0"/>
      <w:divBdr>
        <w:top w:val="none" w:sz="0" w:space="0" w:color="auto"/>
        <w:left w:val="none" w:sz="0" w:space="0" w:color="auto"/>
        <w:bottom w:val="none" w:sz="0" w:space="0" w:color="auto"/>
        <w:right w:val="none" w:sz="0" w:space="0" w:color="auto"/>
      </w:divBdr>
    </w:div>
    <w:div w:id="399793881">
      <w:bodyDiv w:val="1"/>
      <w:marLeft w:val="0"/>
      <w:marRight w:val="0"/>
      <w:marTop w:val="0"/>
      <w:marBottom w:val="0"/>
      <w:divBdr>
        <w:top w:val="none" w:sz="0" w:space="0" w:color="auto"/>
        <w:left w:val="none" w:sz="0" w:space="0" w:color="auto"/>
        <w:bottom w:val="none" w:sz="0" w:space="0" w:color="auto"/>
        <w:right w:val="none" w:sz="0" w:space="0" w:color="auto"/>
      </w:divBdr>
    </w:div>
    <w:div w:id="405228972">
      <w:bodyDiv w:val="1"/>
      <w:marLeft w:val="0"/>
      <w:marRight w:val="0"/>
      <w:marTop w:val="0"/>
      <w:marBottom w:val="0"/>
      <w:divBdr>
        <w:top w:val="none" w:sz="0" w:space="0" w:color="auto"/>
        <w:left w:val="none" w:sz="0" w:space="0" w:color="auto"/>
        <w:bottom w:val="none" w:sz="0" w:space="0" w:color="auto"/>
        <w:right w:val="none" w:sz="0" w:space="0" w:color="auto"/>
      </w:divBdr>
    </w:div>
    <w:div w:id="468136884">
      <w:bodyDiv w:val="1"/>
      <w:marLeft w:val="0"/>
      <w:marRight w:val="0"/>
      <w:marTop w:val="0"/>
      <w:marBottom w:val="0"/>
      <w:divBdr>
        <w:top w:val="none" w:sz="0" w:space="0" w:color="auto"/>
        <w:left w:val="none" w:sz="0" w:space="0" w:color="auto"/>
        <w:bottom w:val="none" w:sz="0" w:space="0" w:color="auto"/>
        <w:right w:val="none" w:sz="0" w:space="0" w:color="auto"/>
      </w:divBdr>
    </w:div>
    <w:div w:id="491796205">
      <w:bodyDiv w:val="1"/>
      <w:marLeft w:val="0"/>
      <w:marRight w:val="0"/>
      <w:marTop w:val="0"/>
      <w:marBottom w:val="0"/>
      <w:divBdr>
        <w:top w:val="none" w:sz="0" w:space="0" w:color="auto"/>
        <w:left w:val="none" w:sz="0" w:space="0" w:color="auto"/>
        <w:bottom w:val="none" w:sz="0" w:space="0" w:color="auto"/>
        <w:right w:val="none" w:sz="0" w:space="0" w:color="auto"/>
      </w:divBdr>
    </w:div>
    <w:div w:id="508565545">
      <w:bodyDiv w:val="1"/>
      <w:marLeft w:val="0"/>
      <w:marRight w:val="0"/>
      <w:marTop w:val="0"/>
      <w:marBottom w:val="0"/>
      <w:divBdr>
        <w:top w:val="none" w:sz="0" w:space="0" w:color="auto"/>
        <w:left w:val="none" w:sz="0" w:space="0" w:color="auto"/>
        <w:bottom w:val="none" w:sz="0" w:space="0" w:color="auto"/>
        <w:right w:val="none" w:sz="0" w:space="0" w:color="auto"/>
      </w:divBdr>
    </w:div>
    <w:div w:id="774977542">
      <w:bodyDiv w:val="1"/>
      <w:marLeft w:val="0"/>
      <w:marRight w:val="0"/>
      <w:marTop w:val="0"/>
      <w:marBottom w:val="0"/>
      <w:divBdr>
        <w:top w:val="none" w:sz="0" w:space="0" w:color="auto"/>
        <w:left w:val="none" w:sz="0" w:space="0" w:color="auto"/>
        <w:bottom w:val="none" w:sz="0" w:space="0" w:color="auto"/>
        <w:right w:val="none" w:sz="0" w:space="0" w:color="auto"/>
      </w:divBdr>
    </w:div>
    <w:div w:id="804783863">
      <w:bodyDiv w:val="1"/>
      <w:marLeft w:val="0"/>
      <w:marRight w:val="0"/>
      <w:marTop w:val="0"/>
      <w:marBottom w:val="0"/>
      <w:divBdr>
        <w:top w:val="none" w:sz="0" w:space="0" w:color="auto"/>
        <w:left w:val="none" w:sz="0" w:space="0" w:color="auto"/>
        <w:bottom w:val="none" w:sz="0" w:space="0" w:color="auto"/>
        <w:right w:val="none" w:sz="0" w:space="0" w:color="auto"/>
      </w:divBdr>
    </w:div>
    <w:div w:id="894660697">
      <w:bodyDiv w:val="1"/>
      <w:marLeft w:val="0"/>
      <w:marRight w:val="0"/>
      <w:marTop w:val="0"/>
      <w:marBottom w:val="0"/>
      <w:divBdr>
        <w:top w:val="none" w:sz="0" w:space="0" w:color="auto"/>
        <w:left w:val="none" w:sz="0" w:space="0" w:color="auto"/>
        <w:bottom w:val="none" w:sz="0" w:space="0" w:color="auto"/>
        <w:right w:val="none" w:sz="0" w:space="0" w:color="auto"/>
      </w:divBdr>
    </w:div>
    <w:div w:id="904727468">
      <w:bodyDiv w:val="1"/>
      <w:marLeft w:val="0"/>
      <w:marRight w:val="0"/>
      <w:marTop w:val="0"/>
      <w:marBottom w:val="0"/>
      <w:divBdr>
        <w:top w:val="none" w:sz="0" w:space="0" w:color="auto"/>
        <w:left w:val="none" w:sz="0" w:space="0" w:color="auto"/>
        <w:bottom w:val="none" w:sz="0" w:space="0" w:color="auto"/>
        <w:right w:val="none" w:sz="0" w:space="0" w:color="auto"/>
      </w:divBdr>
    </w:div>
    <w:div w:id="1108935020">
      <w:bodyDiv w:val="1"/>
      <w:marLeft w:val="0"/>
      <w:marRight w:val="0"/>
      <w:marTop w:val="0"/>
      <w:marBottom w:val="0"/>
      <w:divBdr>
        <w:top w:val="none" w:sz="0" w:space="0" w:color="auto"/>
        <w:left w:val="none" w:sz="0" w:space="0" w:color="auto"/>
        <w:bottom w:val="none" w:sz="0" w:space="0" w:color="auto"/>
        <w:right w:val="none" w:sz="0" w:space="0" w:color="auto"/>
      </w:divBdr>
    </w:div>
    <w:div w:id="1129251101">
      <w:bodyDiv w:val="1"/>
      <w:marLeft w:val="0"/>
      <w:marRight w:val="0"/>
      <w:marTop w:val="0"/>
      <w:marBottom w:val="0"/>
      <w:divBdr>
        <w:top w:val="none" w:sz="0" w:space="0" w:color="auto"/>
        <w:left w:val="none" w:sz="0" w:space="0" w:color="auto"/>
        <w:bottom w:val="none" w:sz="0" w:space="0" w:color="auto"/>
        <w:right w:val="none" w:sz="0" w:space="0" w:color="auto"/>
      </w:divBdr>
    </w:div>
    <w:div w:id="1134713174">
      <w:bodyDiv w:val="1"/>
      <w:marLeft w:val="0"/>
      <w:marRight w:val="0"/>
      <w:marTop w:val="0"/>
      <w:marBottom w:val="0"/>
      <w:divBdr>
        <w:top w:val="none" w:sz="0" w:space="0" w:color="auto"/>
        <w:left w:val="none" w:sz="0" w:space="0" w:color="auto"/>
        <w:bottom w:val="none" w:sz="0" w:space="0" w:color="auto"/>
        <w:right w:val="none" w:sz="0" w:space="0" w:color="auto"/>
      </w:divBdr>
    </w:div>
    <w:div w:id="1279219797">
      <w:bodyDiv w:val="1"/>
      <w:marLeft w:val="0"/>
      <w:marRight w:val="0"/>
      <w:marTop w:val="0"/>
      <w:marBottom w:val="0"/>
      <w:divBdr>
        <w:top w:val="none" w:sz="0" w:space="0" w:color="auto"/>
        <w:left w:val="none" w:sz="0" w:space="0" w:color="auto"/>
        <w:bottom w:val="none" w:sz="0" w:space="0" w:color="auto"/>
        <w:right w:val="none" w:sz="0" w:space="0" w:color="auto"/>
      </w:divBdr>
    </w:div>
    <w:div w:id="1494179730">
      <w:bodyDiv w:val="1"/>
      <w:marLeft w:val="0"/>
      <w:marRight w:val="0"/>
      <w:marTop w:val="0"/>
      <w:marBottom w:val="0"/>
      <w:divBdr>
        <w:top w:val="none" w:sz="0" w:space="0" w:color="auto"/>
        <w:left w:val="none" w:sz="0" w:space="0" w:color="auto"/>
        <w:bottom w:val="none" w:sz="0" w:space="0" w:color="auto"/>
        <w:right w:val="none" w:sz="0" w:space="0" w:color="auto"/>
      </w:divBdr>
    </w:div>
    <w:div w:id="1506093388">
      <w:bodyDiv w:val="1"/>
      <w:marLeft w:val="0"/>
      <w:marRight w:val="0"/>
      <w:marTop w:val="0"/>
      <w:marBottom w:val="0"/>
      <w:divBdr>
        <w:top w:val="none" w:sz="0" w:space="0" w:color="auto"/>
        <w:left w:val="none" w:sz="0" w:space="0" w:color="auto"/>
        <w:bottom w:val="none" w:sz="0" w:space="0" w:color="auto"/>
        <w:right w:val="none" w:sz="0" w:space="0" w:color="auto"/>
      </w:divBdr>
    </w:div>
    <w:div w:id="1508865244">
      <w:bodyDiv w:val="1"/>
      <w:marLeft w:val="0"/>
      <w:marRight w:val="0"/>
      <w:marTop w:val="0"/>
      <w:marBottom w:val="0"/>
      <w:divBdr>
        <w:top w:val="none" w:sz="0" w:space="0" w:color="auto"/>
        <w:left w:val="none" w:sz="0" w:space="0" w:color="auto"/>
        <w:bottom w:val="none" w:sz="0" w:space="0" w:color="auto"/>
        <w:right w:val="none" w:sz="0" w:space="0" w:color="auto"/>
      </w:divBdr>
    </w:div>
    <w:div w:id="1518471063">
      <w:bodyDiv w:val="1"/>
      <w:marLeft w:val="0"/>
      <w:marRight w:val="0"/>
      <w:marTop w:val="0"/>
      <w:marBottom w:val="0"/>
      <w:divBdr>
        <w:top w:val="none" w:sz="0" w:space="0" w:color="auto"/>
        <w:left w:val="none" w:sz="0" w:space="0" w:color="auto"/>
        <w:bottom w:val="none" w:sz="0" w:space="0" w:color="auto"/>
        <w:right w:val="none" w:sz="0" w:space="0" w:color="auto"/>
      </w:divBdr>
    </w:div>
    <w:div w:id="1557010228">
      <w:bodyDiv w:val="1"/>
      <w:marLeft w:val="0"/>
      <w:marRight w:val="0"/>
      <w:marTop w:val="0"/>
      <w:marBottom w:val="0"/>
      <w:divBdr>
        <w:top w:val="none" w:sz="0" w:space="0" w:color="auto"/>
        <w:left w:val="none" w:sz="0" w:space="0" w:color="auto"/>
        <w:bottom w:val="none" w:sz="0" w:space="0" w:color="auto"/>
        <w:right w:val="none" w:sz="0" w:space="0" w:color="auto"/>
      </w:divBdr>
    </w:div>
    <w:div w:id="1612660336">
      <w:bodyDiv w:val="1"/>
      <w:marLeft w:val="0"/>
      <w:marRight w:val="0"/>
      <w:marTop w:val="0"/>
      <w:marBottom w:val="0"/>
      <w:divBdr>
        <w:top w:val="none" w:sz="0" w:space="0" w:color="auto"/>
        <w:left w:val="none" w:sz="0" w:space="0" w:color="auto"/>
        <w:bottom w:val="none" w:sz="0" w:space="0" w:color="auto"/>
        <w:right w:val="none" w:sz="0" w:space="0" w:color="auto"/>
      </w:divBdr>
    </w:div>
    <w:div w:id="1665430635">
      <w:bodyDiv w:val="1"/>
      <w:marLeft w:val="0"/>
      <w:marRight w:val="0"/>
      <w:marTop w:val="0"/>
      <w:marBottom w:val="0"/>
      <w:divBdr>
        <w:top w:val="none" w:sz="0" w:space="0" w:color="auto"/>
        <w:left w:val="none" w:sz="0" w:space="0" w:color="auto"/>
        <w:bottom w:val="none" w:sz="0" w:space="0" w:color="auto"/>
        <w:right w:val="none" w:sz="0" w:space="0" w:color="auto"/>
      </w:divBdr>
    </w:div>
    <w:div w:id="1740057959">
      <w:bodyDiv w:val="1"/>
      <w:marLeft w:val="0"/>
      <w:marRight w:val="0"/>
      <w:marTop w:val="0"/>
      <w:marBottom w:val="0"/>
      <w:divBdr>
        <w:top w:val="none" w:sz="0" w:space="0" w:color="auto"/>
        <w:left w:val="none" w:sz="0" w:space="0" w:color="auto"/>
        <w:bottom w:val="none" w:sz="0" w:space="0" w:color="auto"/>
        <w:right w:val="none" w:sz="0" w:space="0" w:color="auto"/>
      </w:divBdr>
    </w:div>
    <w:div w:id="1824467851">
      <w:bodyDiv w:val="1"/>
      <w:marLeft w:val="0"/>
      <w:marRight w:val="0"/>
      <w:marTop w:val="0"/>
      <w:marBottom w:val="0"/>
      <w:divBdr>
        <w:top w:val="none" w:sz="0" w:space="0" w:color="auto"/>
        <w:left w:val="none" w:sz="0" w:space="0" w:color="auto"/>
        <w:bottom w:val="none" w:sz="0" w:space="0" w:color="auto"/>
        <w:right w:val="none" w:sz="0" w:space="0" w:color="auto"/>
      </w:divBdr>
    </w:div>
    <w:div w:id="1959945865">
      <w:bodyDiv w:val="1"/>
      <w:marLeft w:val="0"/>
      <w:marRight w:val="0"/>
      <w:marTop w:val="0"/>
      <w:marBottom w:val="0"/>
      <w:divBdr>
        <w:top w:val="none" w:sz="0" w:space="0" w:color="auto"/>
        <w:left w:val="none" w:sz="0" w:space="0" w:color="auto"/>
        <w:bottom w:val="none" w:sz="0" w:space="0" w:color="auto"/>
        <w:right w:val="none" w:sz="0" w:space="0" w:color="auto"/>
      </w:divBdr>
    </w:div>
    <w:div w:id="200226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file:///C:\Users\Joanna%20Kowalczyk\AppData\Local\Packages\Microsoft.Windows.Photos_8wekyb3d8bbwe\TempState\ShareServiceTempFolder\FEL_logotyp_kolor_poziom.jpeg"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4E40-A076-47EB-8F9E-DBC37894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665</Words>
  <Characters>3996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4652</CharactersWithSpaces>
  <SharedDoc>false</SharedDoc>
  <HLinks>
    <vt:vector size="30" baseType="variant">
      <vt:variant>
        <vt:i4>5111815</vt:i4>
      </vt:variant>
      <vt:variant>
        <vt:i4>9</vt:i4>
      </vt:variant>
      <vt:variant>
        <vt:i4>0</vt:i4>
      </vt:variant>
      <vt:variant>
        <vt:i4>5</vt:i4>
      </vt:variant>
      <vt:variant>
        <vt:lpwstr>https://bazakonkurencyjnosci.funduszeeuropejskie.gov.pl/</vt:lpwstr>
      </vt:variant>
      <vt:variant>
        <vt:lpwstr/>
      </vt:variant>
      <vt:variant>
        <vt:i4>1638511</vt:i4>
      </vt:variant>
      <vt:variant>
        <vt:i4>6</vt:i4>
      </vt:variant>
      <vt:variant>
        <vt:i4>0</vt:i4>
      </vt:variant>
      <vt:variant>
        <vt:i4>5</vt:i4>
      </vt:variant>
      <vt:variant>
        <vt:lpwstr>mailto:m.wojcik@hobosystems.pl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5832794</vt:i4>
      </vt:variant>
      <vt:variant>
        <vt:i4>0</vt:i4>
      </vt:variant>
      <vt:variant>
        <vt:i4>0</vt:i4>
      </vt:variant>
      <vt:variant>
        <vt:i4>5</vt:i4>
      </vt:variant>
      <vt:variant>
        <vt:lpwstr>https://www.funduszeeuropejskie.gov.pl/strony/o-funduszach/dokumenty/wytyczne-dotyczace-kwalifikowalnosci-2021-2027/</vt:lpwstr>
      </vt:variant>
      <vt:variant>
        <vt:lpwstr/>
      </vt:variant>
      <vt:variant>
        <vt:i4>3735565</vt:i4>
      </vt:variant>
      <vt:variant>
        <vt:i4>-1</vt:i4>
      </vt:variant>
      <vt:variant>
        <vt:i4>1026</vt:i4>
      </vt:variant>
      <vt:variant>
        <vt:i4>1</vt:i4>
      </vt:variant>
      <vt:variant>
        <vt:lpwstr>C:\Users\Joanna Kowalczyk\AppData\Local\Packages\Microsoft.Windows.Photos_8wekyb3d8bbwe\TempState\ShareServiceTempFolder\FEL_logotyp_kolor_poziom.jpeg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dc:description/>
  <cp:lastModifiedBy>J. K.</cp:lastModifiedBy>
  <cp:revision>2</cp:revision>
  <cp:lastPrinted>2025-12-15T12:27:00Z</cp:lastPrinted>
  <dcterms:created xsi:type="dcterms:W3CDTF">2025-12-15T12:28:00Z</dcterms:created>
  <dcterms:modified xsi:type="dcterms:W3CDTF">2025-12-15T12:28:00Z</dcterms:modified>
</cp:coreProperties>
</file>